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3574" w:rsidRDefault="00623574" w:rsidP="00623574">
      <w:pPr>
        <w:pStyle w:val="Annexetitre"/>
      </w:pPr>
      <w:r>
        <w:rPr>
          <w:u w:val="none"/>
        </w:rPr>
        <w:t xml:space="preserve">                                                                                                  </w:t>
      </w:r>
      <w:r>
        <w:t>Приложени</w:t>
      </w:r>
      <w:r>
        <w:rPr>
          <w:lang w:val="en-US"/>
        </w:rPr>
        <w:t>e</w:t>
      </w:r>
      <w:r>
        <w:t xml:space="preserve"> № 2</w:t>
      </w:r>
    </w:p>
    <w:p w:rsidR="00623574" w:rsidRPr="003B2A4A" w:rsidRDefault="00623574" w:rsidP="00623574">
      <w:pPr>
        <w:rPr>
          <w:lang w:val="ru-RU"/>
        </w:rPr>
      </w:pPr>
    </w:p>
    <w:p w:rsidR="00623574" w:rsidRDefault="00623574" w:rsidP="00623574">
      <w:pPr>
        <w:pStyle w:val="Annexetitre"/>
        <w:rPr>
          <w:sz w:val="22"/>
        </w:rPr>
      </w:pPr>
      <w:r>
        <w:t>Стандартен образец за единния европейски документ за обществени поръчки (ЕЕДОП)</w:t>
      </w:r>
    </w:p>
    <w:p w:rsidR="00623574" w:rsidRDefault="00623574" w:rsidP="00623574">
      <w:pPr>
        <w:pStyle w:val="ChapterTitle"/>
        <w:rPr>
          <w:sz w:val="22"/>
        </w:rPr>
      </w:pPr>
      <w:r>
        <w:rPr>
          <w:sz w:val="22"/>
        </w:rPr>
        <w:t xml:space="preserve">Част І: </w:t>
      </w:r>
      <w:r>
        <w:rPr>
          <w:sz w:val="24"/>
          <w:szCs w:val="24"/>
        </w:rPr>
        <w:t>Информация за процедурата за възлагане на обществена поръчка и за възлагащия орган или възложителя</w:t>
      </w:r>
    </w:p>
    <w:p w:rsidR="00623574" w:rsidRPr="003B2A4A" w:rsidRDefault="00623574" w:rsidP="00623574">
      <w:pPr>
        <w:pBdr>
          <w:top w:val="single" w:sz="4" w:space="1" w:color="000000"/>
          <w:left w:val="single" w:sz="4" w:space="4" w:color="000000"/>
          <w:bottom w:val="single" w:sz="4" w:space="1" w:color="000000"/>
          <w:right w:val="single" w:sz="4" w:space="4" w:color="000000"/>
        </w:pBdr>
        <w:shd w:val="clear" w:color="auto" w:fill="BFBFBF"/>
        <w:rPr>
          <w:b/>
          <w:i/>
          <w:sz w:val="22"/>
          <w:u w:val="single"/>
          <w:lang w:val="ru-RU"/>
        </w:rPr>
      </w:pPr>
      <w:r w:rsidRPr="003B2A4A">
        <w:rPr>
          <w:sz w:val="22"/>
          <w:lang w:val="ru-RU"/>
        </w:rPr>
        <w:t xml:space="preserve"> </w:t>
      </w:r>
      <w:r w:rsidRPr="003B2A4A">
        <w:rPr>
          <w:b/>
          <w:i/>
          <w:sz w:val="22"/>
          <w:lang w:val="ru-RU"/>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w:t>
      </w:r>
      <w:r>
        <w:rPr>
          <w:b/>
          <w:i/>
          <w:sz w:val="22"/>
        </w:rPr>
        <w:t>I</w:t>
      </w:r>
      <w:r w:rsidRPr="003B2A4A">
        <w:rPr>
          <w:b/>
          <w:i/>
          <w:sz w:val="22"/>
          <w:lang w:val="ru-RU"/>
        </w:rPr>
        <w:t xml:space="preserve">, ще бъде извлечена автоматично, </w:t>
      </w:r>
      <w:r w:rsidRPr="003B2A4A">
        <w:rPr>
          <w:b/>
          <w:i/>
          <w:sz w:val="22"/>
          <w:u w:val="single"/>
          <w:lang w:val="ru-RU"/>
        </w:rPr>
        <w:t>при условие че ЕЕДОП е създаден и попълнен чрез електронната система за ЕЕДОП</w:t>
      </w:r>
      <w:r>
        <w:rPr>
          <w:rStyle w:val="a6"/>
        </w:rPr>
        <w:footnoteReference w:id="1"/>
      </w:r>
      <w:r w:rsidRPr="003B2A4A">
        <w:rPr>
          <w:sz w:val="22"/>
          <w:lang w:val="ru-RU"/>
        </w:rPr>
        <w:t>.</w:t>
      </w:r>
      <w:r w:rsidRPr="003B2A4A">
        <w:rPr>
          <w:b/>
          <w:sz w:val="22"/>
          <w:u w:val="single"/>
          <w:lang w:val="ru-RU"/>
        </w:rPr>
        <w:t xml:space="preserve"> </w:t>
      </w:r>
      <w:r w:rsidRPr="003B2A4A">
        <w:rPr>
          <w:b/>
          <w:sz w:val="22"/>
          <w:lang w:val="ru-RU"/>
        </w:rPr>
        <w:t xml:space="preserve">Позоваване на </w:t>
      </w:r>
      <w:r w:rsidRPr="003B2A4A">
        <w:rPr>
          <w:b/>
          <w:i/>
          <w:sz w:val="22"/>
          <w:lang w:val="ru-RU"/>
        </w:rPr>
        <w:t>съответното обявление</w:t>
      </w:r>
      <w:r>
        <w:rPr>
          <w:rStyle w:val="a6"/>
        </w:rPr>
        <w:footnoteReference w:id="2"/>
      </w:r>
      <w:r w:rsidRPr="003B2A4A">
        <w:rPr>
          <w:b/>
          <w:sz w:val="22"/>
          <w:lang w:val="ru-RU"/>
        </w:rPr>
        <w:t>, публикувано в Официален вестник на Европейския съюз:</w:t>
      </w:r>
      <w:r w:rsidRPr="003B2A4A">
        <w:rPr>
          <w:sz w:val="22"/>
          <w:lang w:val="ru-RU"/>
        </w:rPr>
        <w:br/>
      </w:r>
      <w:r>
        <w:rPr>
          <w:b/>
          <w:sz w:val="22"/>
        </w:rPr>
        <w:t>O</w:t>
      </w:r>
      <w:r w:rsidRPr="003B2A4A">
        <w:rPr>
          <w:b/>
          <w:sz w:val="22"/>
          <w:lang w:val="ru-RU"/>
        </w:rPr>
        <w:t>В</w:t>
      </w:r>
      <w:r>
        <w:rPr>
          <w:b/>
          <w:sz w:val="22"/>
        </w:rPr>
        <w:t>E</w:t>
      </w:r>
      <w:r w:rsidRPr="003B2A4A">
        <w:rPr>
          <w:b/>
          <w:sz w:val="22"/>
          <w:lang w:val="ru-RU"/>
        </w:rPr>
        <w:t xml:space="preserve">С </w:t>
      </w:r>
      <w:r>
        <w:rPr>
          <w:b/>
          <w:sz w:val="22"/>
        </w:rPr>
        <w:t>S</w:t>
      </w:r>
      <w:r w:rsidRPr="003B2A4A">
        <w:rPr>
          <w:b/>
          <w:sz w:val="22"/>
          <w:lang w:val="ru-RU"/>
        </w:rPr>
        <w:t xml:space="preserve"> брой[], дата [], стр.[], </w:t>
      </w:r>
      <w:r w:rsidRPr="003B2A4A">
        <w:rPr>
          <w:sz w:val="22"/>
          <w:lang w:val="ru-RU"/>
        </w:rPr>
        <w:br/>
      </w:r>
      <w:r w:rsidRPr="003B2A4A">
        <w:rPr>
          <w:b/>
          <w:sz w:val="22"/>
          <w:lang w:val="ru-RU"/>
        </w:rPr>
        <w:t xml:space="preserve">Номер на обявлението в ОВ </w:t>
      </w:r>
      <w:r>
        <w:rPr>
          <w:b/>
          <w:sz w:val="22"/>
        </w:rPr>
        <w:t>S</w:t>
      </w:r>
      <w:r w:rsidRPr="003B2A4A">
        <w:rPr>
          <w:b/>
          <w:sz w:val="22"/>
          <w:lang w:val="ru-RU"/>
        </w:rPr>
        <w:t>: [ ][ ][ ][ ]/</w:t>
      </w:r>
      <w:r>
        <w:rPr>
          <w:b/>
          <w:sz w:val="22"/>
        </w:rPr>
        <w:t>S</w:t>
      </w:r>
      <w:r w:rsidRPr="003B2A4A">
        <w:rPr>
          <w:b/>
          <w:sz w:val="22"/>
          <w:lang w:val="ru-RU"/>
        </w:rPr>
        <w:t xml:space="preserve"> [ ][ ][ ]–[ ][ ][ ][ ][ ][ ][ ]</w:t>
      </w:r>
    </w:p>
    <w:p w:rsidR="00623574" w:rsidRPr="003B2A4A" w:rsidRDefault="00623574" w:rsidP="00623574">
      <w:pPr>
        <w:pBdr>
          <w:top w:val="single" w:sz="4" w:space="1" w:color="000000"/>
          <w:left w:val="single" w:sz="4" w:space="4" w:color="000000"/>
          <w:bottom w:val="single" w:sz="4" w:space="1" w:color="000000"/>
          <w:right w:val="single" w:sz="4" w:space="4" w:color="000000"/>
        </w:pBdr>
        <w:shd w:val="clear" w:color="auto" w:fill="BFBFBF"/>
        <w:rPr>
          <w:b/>
          <w:sz w:val="22"/>
          <w:lang w:val="ru-RU"/>
        </w:rPr>
      </w:pPr>
      <w:r w:rsidRPr="003B2A4A">
        <w:rPr>
          <w:b/>
          <w:i/>
          <w:sz w:val="22"/>
          <w:u w:val="single"/>
          <w:lang w:val="ru-RU"/>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623574" w:rsidRPr="003B2A4A" w:rsidRDefault="00623574" w:rsidP="00623574">
      <w:pPr>
        <w:pBdr>
          <w:top w:val="single" w:sz="4" w:space="1" w:color="000000"/>
          <w:left w:val="single" w:sz="4" w:space="4" w:color="000000"/>
          <w:bottom w:val="single" w:sz="4" w:space="1" w:color="000000"/>
          <w:right w:val="single" w:sz="4" w:space="4" w:color="000000"/>
        </w:pBdr>
        <w:shd w:val="clear" w:color="auto" w:fill="BFBFBF"/>
        <w:rPr>
          <w:sz w:val="22"/>
          <w:lang w:val="ru-RU"/>
        </w:rPr>
      </w:pPr>
      <w:r w:rsidRPr="003B2A4A">
        <w:rPr>
          <w:b/>
          <w:sz w:val="22"/>
          <w:lang w:val="ru-RU"/>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623574" w:rsidRPr="003B2A4A" w:rsidRDefault="00623574" w:rsidP="00623574">
      <w:pPr>
        <w:pStyle w:val="SectionTitle"/>
        <w:rPr>
          <w:sz w:val="22"/>
          <w:lang w:val="ru-RU"/>
        </w:rPr>
      </w:pPr>
    </w:p>
    <w:p w:rsidR="00623574" w:rsidRDefault="00623574" w:rsidP="00623574">
      <w:pPr>
        <w:pStyle w:val="SectionTitle"/>
        <w:rPr>
          <w:i/>
          <w:sz w:val="22"/>
        </w:rPr>
      </w:pPr>
      <w:r>
        <w:rPr>
          <w:sz w:val="22"/>
        </w:rPr>
        <w:t>Информация за процедурата за възлагане на обществена поръчка</w:t>
      </w:r>
    </w:p>
    <w:p w:rsidR="00623574" w:rsidRPr="003B2A4A" w:rsidRDefault="00623574" w:rsidP="00623574">
      <w:pPr>
        <w:pBdr>
          <w:top w:val="single" w:sz="4" w:space="1" w:color="000000"/>
          <w:left w:val="single" w:sz="4" w:space="4" w:color="000000"/>
          <w:bottom w:val="single" w:sz="4" w:space="1" w:color="000000"/>
          <w:right w:val="single" w:sz="4" w:space="4" w:color="000000"/>
        </w:pBdr>
        <w:shd w:val="clear" w:color="auto" w:fill="BFBFBF"/>
        <w:rPr>
          <w:b/>
          <w:i/>
          <w:sz w:val="22"/>
          <w:lang w:val="ru-RU"/>
        </w:rPr>
      </w:pPr>
      <w:r w:rsidRPr="003B2A4A">
        <w:rPr>
          <w:b/>
          <w:i/>
          <w:sz w:val="22"/>
          <w:lang w:val="ru-RU"/>
        </w:rPr>
        <w:t xml:space="preserve">Информацията, изисквана съгласно част </w:t>
      </w:r>
      <w:r>
        <w:rPr>
          <w:b/>
          <w:i/>
          <w:sz w:val="22"/>
        </w:rPr>
        <w:t>I</w:t>
      </w:r>
      <w:r w:rsidRPr="003B2A4A">
        <w:rPr>
          <w:b/>
          <w:i/>
          <w:sz w:val="22"/>
          <w:lang w:val="ru-RU"/>
        </w:rPr>
        <w:t xml:space="preserve">, ще бъде извлечена автоматично, </w:t>
      </w:r>
      <w:r w:rsidRPr="003B2A4A">
        <w:rPr>
          <w:b/>
          <w:i/>
          <w:sz w:val="22"/>
          <w:u w:val="single"/>
          <w:lang w:val="ru-RU"/>
        </w:rPr>
        <w:t>при условие че ЕЕДОП е създаден и попълнен чрез посочената по-горе електронна система за ЕЕДОП.</w:t>
      </w:r>
      <w:r w:rsidRPr="003B2A4A">
        <w:rPr>
          <w:b/>
          <w:sz w:val="22"/>
          <w:u w:val="single"/>
          <w:lang w:val="ru-RU"/>
        </w:rPr>
        <w:t xml:space="preserve"> </w:t>
      </w:r>
      <w:r w:rsidRPr="003B2A4A">
        <w:rPr>
          <w:b/>
          <w:i/>
          <w:sz w:val="22"/>
          <w:u w:val="single"/>
          <w:lang w:val="ru-RU"/>
        </w:rPr>
        <w:t xml:space="preserve">В противен случай тази информация трябва да бъде попълнена от </w:t>
      </w:r>
      <w:r w:rsidRPr="003B2A4A">
        <w:rPr>
          <w:b/>
          <w:sz w:val="22"/>
          <w:lang w:val="ru-RU"/>
        </w:rPr>
        <w:t>икономическия оператор</w:t>
      </w:r>
      <w:r w:rsidRPr="003B2A4A">
        <w:rPr>
          <w:b/>
          <w:i/>
          <w:sz w:val="22"/>
          <w:u w:val="single"/>
          <w:lang w:val="ru-RU"/>
        </w:rPr>
        <w:t>.</w:t>
      </w:r>
    </w:p>
    <w:tbl>
      <w:tblPr>
        <w:tblW w:w="0" w:type="auto"/>
        <w:tblLayout w:type="fixed"/>
        <w:tblLook w:val="0000"/>
      </w:tblPr>
      <w:tblGrid>
        <w:gridCol w:w="4644"/>
        <w:gridCol w:w="4644"/>
      </w:tblGrid>
      <w:tr w:rsidR="00623574" w:rsidTr="00946008">
        <w:trPr>
          <w:trHeight w:val="349"/>
        </w:trPr>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pPr>
              <w:rPr>
                <w:b/>
                <w:i/>
                <w:sz w:val="22"/>
              </w:rPr>
            </w:pPr>
            <w:r>
              <w:rPr>
                <w:b/>
                <w:i/>
                <w:sz w:val="22"/>
              </w:rPr>
              <w:t>Идентифициране на възложителя</w:t>
            </w:r>
            <w:r>
              <w:rPr>
                <w:rStyle w:val="a6"/>
              </w:rPr>
              <w:footnoteReference w:id="3"/>
            </w:r>
          </w:p>
        </w:tc>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r>
              <w:rPr>
                <w:b/>
                <w:i/>
                <w:sz w:val="22"/>
              </w:rPr>
              <w:t>Отговор:</w:t>
            </w:r>
          </w:p>
        </w:tc>
      </w:tr>
      <w:tr w:rsidR="00623574" w:rsidTr="00946008">
        <w:trPr>
          <w:trHeight w:val="349"/>
        </w:trPr>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pPr>
              <w:rPr>
                <w:sz w:val="22"/>
              </w:rPr>
            </w:pPr>
            <w:r>
              <w:rPr>
                <w:sz w:val="22"/>
              </w:rPr>
              <w:lastRenderedPageBreak/>
              <w:t xml:space="preserve">Име: </w:t>
            </w:r>
          </w:p>
        </w:tc>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r>
              <w:rPr>
                <w:sz w:val="22"/>
              </w:rPr>
              <w:t>[   ]</w:t>
            </w:r>
          </w:p>
        </w:tc>
      </w:tr>
      <w:tr w:rsidR="00623574" w:rsidTr="00946008">
        <w:trPr>
          <w:trHeight w:val="485"/>
        </w:trPr>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Pr="003B2A4A" w:rsidRDefault="00623574" w:rsidP="00946008">
            <w:pPr>
              <w:rPr>
                <w:b/>
                <w:i/>
                <w:sz w:val="22"/>
                <w:lang w:val="ru-RU"/>
              </w:rPr>
            </w:pPr>
            <w:r w:rsidRPr="003B2A4A">
              <w:rPr>
                <w:b/>
                <w:i/>
                <w:sz w:val="22"/>
                <w:lang w:val="ru-RU"/>
              </w:rPr>
              <w:t>За коя обществена поръчки се отнася?</w:t>
            </w:r>
          </w:p>
        </w:tc>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r>
              <w:rPr>
                <w:b/>
                <w:i/>
                <w:sz w:val="22"/>
              </w:rPr>
              <w:t>Отговор:</w:t>
            </w:r>
          </w:p>
        </w:tc>
      </w:tr>
      <w:tr w:rsidR="00623574" w:rsidTr="00946008">
        <w:trPr>
          <w:trHeight w:val="484"/>
        </w:trPr>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Pr="003B2A4A" w:rsidRDefault="00623574" w:rsidP="00946008">
            <w:pPr>
              <w:rPr>
                <w:sz w:val="22"/>
                <w:lang w:val="ru-RU"/>
              </w:rPr>
            </w:pPr>
            <w:r w:rsidRPr="003B2A4A">
              <w:rPr>
                <w:sz w:val="22"/>
                <w:lang w:val="ru-RU"/>
              </w:rPr>
              <w:t>Название или кратко описание на поръчката</w:t>
            </w:r>
            <w:r>
              <w:rPr>
                <w:rStyle w:val="a6"/>
              </w:rPr>
              <w:footnoteReference w:id="4"/>
            </w:r>
            <w:r w:rsidRPr="003B2A4A">
              <w:rPr>
                <w:sz w:val="22"/>
                <w:lang w:val="ru-RU"/>
              </w:rPr>
              <w:t>:</w:t>
            </w:r>
          </w:p>
        </w:tc>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r>
              <w:rPr>
                <w:sz w:val="22"/>
              </w:rPr>
              <w:t>[   ]</w:t>
            </w:r>
          </w:p>
        </w:tc>
      </w:tr>
      <w:tr w:rsidR="00623574" w:rsidTr="00946008">
        <w:trPr>
          <w:trHeight w:val="484"/>
        </w:trPr>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Pr="003B2A4A" w:rsidRDefault="00623574" w:rsidP="00946008">
            <w:pPr>
              <w:rPr>
                <w:sz w:val="22"/>
                <w:lang w:val="ru-RU"/>
              </w:rPr>
            </w:pPr>
            <w:r w:rsidRPr="003B2A4A">
              <w:rPr>
                <w:lang w:val="ru-RU"/>
              </w:rPr>
              <w:t>Референтен номер на досието, определен от възлагащия орган или възложителя (</w:t>
            </w:r>
            <w:r w:rsidRPr="003B2A4A">
              <w:rPr>
                <w:i/>
                <w:lang w:val="ru-RU"/>
              </w:rPr>
              <w:t>ако е приложимо</w:t>
            </w:r>
            <w:r w:rsidRPr="003B2A4A">
              <w:rPr>
                <w:lang w:val="ru-RU"/>
              </w:rPr>
              <w:t>)</w:t>
            </w:r>
            <w:r>
              <w:rPr>
                <w:rStyle w:val="a6"/>
              </w:rPr>
              <w:footnoteReference w:id="5"/>
            </w:r>
            <w:r w:rsidRPr="003B2A4A">
              <w:rPr>
                <w:lang w:val="ru-RU"/>
              </w:rPr>
              <w:t>:</w:t>
            </w:r>
          </w:p>
        </w:tc>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r>
              <w:rPr>
                <w:sz w:val="22"/>
              </w:rPr>
              <w:t>[   ]</w:t>
            </w:r>
          </w:p>
        </w:tc>
      </w:tr>
    </w:tbl>
    <w:p w:rsidR="00623574" w:rsidRPr="003B2A4A" w:rsidRDefault="00623574" w:rsidP="00623574">
      <w:pPr>
        <w:pBdr>
          <w:top w:val="single" w:sz="4" w:space="1" w:color="000000"/>
          <w:left w:val="single" w:sz="4" w:space="4" w:color="000000"/>
          <w:bottom w:val="single" w:sz="4" w:space="1" w:color="000000"/>
          <w:right w:val="single" w:sz="4" w:space="4" w:color="000000"/>
        </w:pBdr>
        <w:shd w:val="clear" w:color="auto" w:fill="BFBFBF"/>
        <w:tabs>
          <w:tab w:val="left" w:pos="4644"/>
        </w:tabs>
        <w:rPr>
          <w:sz w:val="22"/>
          <w:lang w:val="ru-RU"/>
        </w:rPr>
      </w:pPr>
      <w:r w:rsidRPr="003B2A4A">
        <w:rPr>
          <w:b/>
          <w:i/>
          <w:u w:val="single"/>
          <w:lang w:val="ru-RU"/>
        </w:rPr>
        <w:t>Останалата</w:t>
      </w:r>
      <w:r w:rsidRPr="003B2A4A">
        <w:rPr>
          <w:b/>
          <w:i/>
          <w:lang w:val="ru-RU"/>
        </w:rPr>
        <w:t xml:space="preserve"> информация във всички раздели на ЕЕДОП следва да бъде попълнена от </w:t>
      </w:r>
      <w:r w:rsidRPr="003B2A4A">
        <w:rPr>
          <w:b/>
          <w:i/>
          <w:u w:val="single"/>
          <w:lang w:val="ru-RU"/>
        </w:rPr>
        <w:t>икономическия оператор</w:t>
      </w:r>
    </w:p>
    <w:p w:rsidR="00623574" w:rsidRPr="003B2A4A" w:rsidRDefault="00623574" w:rsidP="00623574">
      <w:pPr>
        <w:pStyle w:val="ChapterTitle"/>
        <w:rPr>
          <w:sz w:val="22"/>
          <w:lang w:val="ru-RU"/>
        </w:rPr>
      </w:pPr>
    </w:p>
    <w:p w:rsidR="00623574" w:rsidRDefault="00623574" w:rsidP="00623574">
      <w:pPr>
        <w:pStyle w:val="ChapterTitle"/>
        <w:rPr>
          <w:sz w:val="22"/>
        </w:rPr>
      </w:pPr>
      <w:r>
        <w:rPr>
          <w:sz w:val="22"/>
        </w:rPr>
        <w:t>Част II: Информация за икономическия оператор</w:t>
      </w:r>
    </w:p>
    <w:p w:rsidR="00623574" w:rsidRDefault="00623574" w:rsidP="00623574">
      <w:pPr>
        <w:pStyle w:val="SectionTitle"/>
        <w:rPr>
          <w:i/>
          <w:sz w:val="22"/>
        </w:rPr>
      </w:pPr>
      <w:r>
        <w:rPr>
          <w:sz w:val="22"/>
        </w:rPr>
        <w:t>А: Информация за икономическия оператор</w:t>
      </w:r>
    </w:p>
    <w:tbl>
      <w:tblPr>
        <w:tblW w:w="0" w:type="auto"/>
        <w:tblLayout w:type="fixed"/>
        <w:tblLook w:val="0000"/>
      </w:tblPr>
      <w:tblGrid>
        <w:gridCol w:w="4644"/>
        <w:gridCol w:w="4644"/>
      </w:tblGrid>
      <w:tr w:rsidR="00623574" w:rsidTr="00946008">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pPr>
              <w:rPr>
                <w:b/>
                <w:i/>
                <w:sz w:val="22"/>
              </w:rPr>
            </w:pPr>
            <w:r>
              <w:rPr>
                <w:b/>
                <w:i/>
                <w:sz w:val="22"/>
              </w:rPr>
              <w:t>Идентификация:</w:t>
            </w:r>
          </w:p>
        </w:tc>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pPr>
              <w:pStyle w:val="Text1"/>
              <w:ind w:left="0"/>
            </w:pPr>
            <w:r>
              <w:rPr>
                <w:b/>
                <w:i/>
                <w:sz w:val="22"/>
              </w:rPr>
              <w:t>Отговор:</w:t>
            </w:r>
          </w:p>
        </w:tc>
      </w:tr>
      <w:tr w:rsidR="00623574" w:rsidTr="00946008">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pPr>
              <w:pStyle w:val="NumPar1"/>
              <w:numPr>
                <w:ilvl w:val="0"/>
                <w:numId w:val="0"/>
              </w:numPr>
              <w:ind w:left="850" w:hanging="850"/>
              <w:rPr>
                <w:sz w:val="22"/>
              </w:rPr>
            </w:pPr>
            <w:r>
              <w:rPr>
                <w:sz w:val="22"/>
              </w:rPr>
              <w:t>Име:</w:t>
            </w:r>
          </w:p>
        </w:tc>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pPr>
              <w:pStyle w:val="Text1"/>
              <w:ind w:left="0"/>
            </w:pPr>
            <w:r>
              <w:rPr>
                <w:sz w:val="22"/>
              </w:rPr>
              <w:t>[   ]</w:t>
            </w:r>
          </w:p>
        </w:tc>
      </w:tr>
      <w:tr w:rsidR="00623574" w:rsidTr="00946008">
        <w:trPr>
          <w:trHeight w:val="1372"/>
        </w:trPr>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pPr>
              <w:pStyle w:val="Text1"/>
              <w:ind w:left="0"/>
              <w:rPr>
                <w:sz w:val="22"/>
              </w:rPr>
            </w:pPr>
            <w:r>
              <w:rPr>
                <w:sz w:val="22"/>
              </w:rPr>
              <w:t>Идентификационен номер по ДДС, ако е приложимо:</w:t>
            </w:r>
          </w:p>
          <w:p w:rsidR="00623574" w:rsidRDefault="00623574" w:rsidP="00946008">
            <w:pPr>
              <w:pStyle w:val="Text1"/>
              <w:ind w:left="0"/>
              <w:rPr>
                <w:sz w:val="22"/>
              </w:rPr>
            </w:pPr>
            <w:r>
              <w:rPr>
                <w:sz w:val="22"/>
              </w:rPr>
              <w:t>Ако не е приложимо, моля посочете друг национален идентификационен номер, ако е необходимо и приложимо</w:t>
            </w:r>
          </w:p>
        </w:tc>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pPr>
              <w:pStyle w:val="Text1"/>
              <w:ind w:left="0"/>
              <w:rPr>
                <w:sz w:val="22"/>
              </w:rPr>
            </w:pPr>
            <w:r>
              <w:rPr>
                <w:sz w:val="22"/>
              </w:rPr>
              <w:t>[   ]</w:t>
            </w:r>
          </w:p>
          <w:p w:rsidR="00623574" w:rsidRDefault="00623574" w:rsidP="00946008">
            <w:pPr>
              <w:pStyle w:val="Text1"/>
              <w:ind w:left="0"/>
            </w:pPr>
            <w:r>
              <w:rPr>
                <w:sz w:val="22"/>
              </w:rPr>
              <w:t>[   ]</w:t>
            </w:r>
          </w:p>
        </w:tc>
      </w:tr>
      <w:tr w:rsidR="00623574" w:rsidTr="00946008">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pPr>
              <w:pStyle w:val="Text1"/>
              <w:ind w:left="0"/>
              <w:rPr>
                <w:sz w:val="22"/>
              </w:rPr>
            </w:pPr>
            <w:r>
              <w:rPr>
                <w:sz w:val="22"/>
              </w:rPr>
              <w:t xml:space="preserve">Пощенски адрес: </w:t>
            </w:r>
          </w:p>
        </w:tc>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pPr>
              <w:pStyle w:val="Text1"/>
              <w:ind w:left="0"/>
            </w:pPr>
            <w:r>
              <w:rPr>
                <w:sz w:val="22"/>
              </w:rPr>
              <w:t>[……]</w:t>
            </w:r>
          </w:p>
        </w:tc>
      </w:tr>
      <w:tr w:rsidR="00623574" w:rsidTr="00946008">
        <w:trPr>
          <w:trHeight w:val="2002"/>
        </w:trPr>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pPr>
              <w:pStyle w:val="Text1"/>
              <w:ind w:left="0"/>
              <w:rPr>
                <w:sz w:val="22"/>
              </w:rPr>
            </w:pPr>
            <w:r>
              <w:rPr>
                <w:sz w:val="22"/>
              </w:rPr>
              <w:t>Лице или лица за контакт</w:t>
            </w:r>
            <w:r>
              <w:rPr>
                <w:rStyle w:val="a6"/>
              </w:rPr>
              <w:footnoteReference w:id="6"/>
            </w:r>
            <w:r>
              <w:rPr>
                <w:sz w:val="22"/>
              </w:rPr>
              <w:t>:</w:t>
            </w:r>
          </w:p>
          <w:p w:rsidR="00623574" w:rsidRDefault="00623574" w:rsidP="00946008">
            <w:pPr>
              <w:pStyle w:val="Text1"/>
              <w:ind w:left="0"/>
              <w:rPr>
                <w:sz w:val="22"/>
              </w:rPr>
            </w:pPr>
            <w:r>
              <w:rPr>
                <w:sz w:val="22"/>
              </w:rPr>
              <w:t>Телефон:</w:t>
            </w:r>
          </w:p>
          <w:p w:rsidR="00623574" w:rsidRDefault="00623574" w:rsidP="00946008">
            <w:pPr>
              <w:pStyle w:val="Text1"/>
              <w:ind w:left="0"/>
            </w:pPr>
            <w:r>
              <w:rPr>
                <w:sz w:val="22"/>
              </w:rPr>
              <w:t>Ел. поща:</w:t>
            </w:r>
          </w:p>
          <w:p w:rsidR="00623574" w:rsidRDefault="00623574" w:rsidP="00946008">
            <w:pPr>
              <w:pStyle w:val="Text1"/>
              <w:ind w:left="0"/>
              <w:rPr>
                <w:sz w:val="22"/>
              </w:rPr>
            </w:pPr>
            <w:r>
              <w:t>Интернет адрес (уеб адрес) (</w:t>
            </w:r>
            <w:r>
              <w:rPr>
                <w:i/>
              </w:rPr>
              <w:t>ако е приложимо</w:t>
            </w:r>
            <w:r>
              <w:t>):</w:t>
            </w:r>
          </w:p>
        </w:tc>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pPr>
              <w:pStyle w:val="Text1"/>
              <w:ind w:left="0"/>
              <w:rPr>
                <w:sz w:val="22"/>
              </w:rPr>
            </w:pPr>
            <w:r>
              <w:rPr>
                <w:sz w:val="22"/>
              </w:rPr>
              <w:t>[……]</w:t>
            </w:r>
          </w:p>
          <w:p w:rsidR="00623574" w:rsidRDefault="00623574" w:rsidP="00946008">
            <w:pPr>
              <w:pStyle w:val="Text1"/>
              <w:ind w:left="0"/>
              <w:rPr>
                <w:sz w:val="22"/>
              </w:rPr>
            </w:pPr>
            <w:r>
              <w:rPr>
                <w:sz w:val="22"/>
              </w:rPr>
              <w:t>[……]</w:t>
            </w:r>
          </w:p>
          <w:p w:rsidR="00623574" w:rsidRDefault="00623574" w:rsidP="00946008">
            <w:pPr>
              <w:pStyle w:val="Text1"/>
              <w:ind w:left="0"/>
              <w:rPr>
                <w:sz w:val="22"/>
              </w:rPr>
            </w:pPr>
            <w:r>
              <w:rPr>
                <w:sz w:val="22"/>
              </w:rPr>
              <w:t>[……]</w:t>
            </w:r>
          </w:p>
          <w:p w:rsidR="00623574" w:rsidRDefault="00623574" w:rsidP="00946008">
            <w:pPr>
              <w:pStyle w:val="Text1"/>
              <w:ind w:left="0"/>
            </w:pPr>
            <w:r>
              <w:rPr>
                <w:sz w:val="22"/>
              </w:rPr>
              <w:t>[……]</w:t>
            </w:r>
          </w:p>
        </w:tc>
      </w:tr>
      <w:tr w:rsidR="00623574" w:rsidTr="00946008">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pPr>
              <w:pStyle w:val="Text1"/>
              <w:ind w:left="0"/>
              <w:rPr>
                <w:b/>
                <w:i/>
                <w:sz w:val="22"/>
              </w:rPr>
            </w:pPr>
            <w:r>
              <w:rPr>
                <w:b/>
                <w:i/>
                <w:sz w:val="22"/>
              </w:rPr>
              <w:t>Обща информация:</w:t>
            </w:r>
          </w:p>
        </w:tc>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pPr>
              <w:pStyle w:val="Text1"/>
              <w:ind w:left="0"/>
            </w:pPr>
            <w:r>
              <w:rPr>
                <w:b/>
                <w:i/>
                <w:sz w:val="22"/>
              </w:rPr>
              <w:t>Отговор:</w:t>
            </w:r>
          </w:p>
        </w:tc>
      </w:tr>
      <w:tr w:rsidR="00623574" w:rsidTr="00946008">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pPr>
              <w:pStyle w:val="Text1"/>
              <w:ind w:left="0"/>
              <w:rPr>
                <w:sz w:val="22"/>
              </w:rPr>
            </w:pPr>
            <w:r>
              <w:rPr>
                <w:sz w:val="22"/>
              </w:rPr>
              <w:t xml:space="preserve">Икономическият оператор микро-, малко или </w:t>
            </w:r>
            <w:r>
              <w:rPr>
                <w:sz w:val="22"/>
              </w:rPr>
              <w:lastRenderedPageBreak/>
              <w:t>средно предприятие ли е</w:t>
            </w:r>
            <w:r>
              <w:rPr>
                <w:rStyle w:val="a6"/>
              </w:rPr>
              <w:footnoteReference w:id="7"/>
            </w:r>
            <w:r>
              <w:rPr>
                <w:sz w:val="22"/>
              </w:rPr>
              <w:t>?</w:t>
            </w:r>
          </w:p>
        </w:tc>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pPr>
              <w:pStyle w:val="Text1"/>
              <w:ind w:left="0"/>
            </w:pPr>
            <w:r>
              <w:rPr>
                <w:sz w:val="22"/>
              </w:rPr>
              <w:lastRenderedPageBreak/>
              <w:t>[] Да [] Не</w:t>
            </w:r>
          </w:p>
        </w:tc>
      </w:tr>
      <w:tr w:rsidR="00623574" w:rsidTr="00946008">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pPr>
              <w:pStyle w:val="Text1"/>
              <w:ind w:left="0"/>
              <w:rPr>
                <w:sz w:val="22"/>
              </w:rPr>
            </w:pPr>
            <w:r>
              <w:rPr>
                <w:b/>
                <w:sz w:val="22"/>
                <w:u w:val="single"/>
              </w:rPr>
              <w:lastRenderedPageBreak/>
              <w:t>Само в случай че поръчката е запазена</w:t>
            </w:r>
            <w:r>
              <w:rPr>
                <w:rStyle w:val="a6"/>
              </w:rPr>
              <w:footnoteReference w:id="8"/>
            </w:r>
            <w:r>
              <w:rPr>
                <w:b/>
                <w:sz w:val="22"/>
                <w:u w:val="single"/>
              </w:rPr>
              <w:t>:</w:t>
            </w:r>
            <w:r>
              <w:rPr>
                <w:b/>
                <w:sz w:val="22"/>
              </w:rPr>
              <w:t xml:space="preserve"> </w:t>
            </w:r>
            <w:r>
              <w:rPr>
                <w:sz w:val="22"/>
              </w:rPr>
              <w:t>икономическият оператор защитено предприятие ли е или социално предприятие</w:t>
            </w:r>
            <w:r>
              <w:rPr>
                <w:rStyle w:val="a6"/>
              </w:rPr>
              <w:footnoteReference w:id="9"/>
            </w:r>
            <w:r>
              <w:rPr>
                <w:sz w:val="22"/>
              </w:rPr>
              <w:t>, или ще осигури изпълнението на поръчката в контекста на програми за създаване на защитени работни места?</w:t>
            </w:r>
            <w:r>
              <w:br/>
            </w:r>
            <w:r>
              <w:rPr>
                <w:b/>
              </w:rPr>
              <w:t xml:space="preserve">Ако „да“, </w:t>
            </w:r>
            <w:r>
              <w:rPr>
                <w:sz w:val="22"/>
              </w:rPr>
              <w:t>какъв е съответният процент работници с увреждания или в неравностойно положение?</w:t>
            </w:r>
            <w:r>
              <w:br/>
            </w:r>
            <w:r>
              <w:rPr>
                <w:sz w:val="22"/>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pPr>
              <w:pStyle w:val="Text1"/>
              <w:ind w:left="0"/>
              <w:jc w:val="left"/>
            </w:pPr>
            <w:r>
              <w:rPr>
                <w:sz w:val="22"/>
              </w:rPr>
              <w:t xml:space="preserve">[] Да [] </w:t>
            </w:r>
            <w:r>
              <w:t>Не</w:t>
            </w:r>
            <w:r>
              <w:br/>
            </w:r>
            <w:r>
              <w:br/>
            </w:r>
            <w:r>
              <w:br/>
            </w:r>
            <w:r>
              <w:br/>
            </w:r>
            <w:r>
              <w:br/>
            </w:r>
            <w:r>
              <w:br/>
            </w:r>
            <w:r>
              <w:rPr>
                <w:sz w:val="22"/>
              </w:rPr>
              <w:t>[…]</w:t>
            </w:r>
            <w:r>
              <w:br/>
            </w:r>
            <w:r>
              <w:br/>
            </w:r>
            <w:r>
              <w:br/>
            </w:r>
            <w:r>
              <w:rPr>
                <w:sz w:val="22"/>
              </w:rPr>
              <w:t>[….]</w:t>
            </w:r>
            <w:r>
              <w:br/>
            </w:r>
          </w:p>
        </w:tc>
      </w:tr>
      <w:tr w:rsidR="00623574" w:rsidRPr="003B2A4A" w:rsidTr="00946008">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pPr>
              <w:pStyle w:val="Text1"/>
              <w:ind w:left="0"/>
              <w:rPr>
                <w:sz w:val="22"/>
              </w:rPr>
            </w:pPr>
            <w:r>
              <w:rPr>
                <w:sz w:val="22"/>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pPr>
              <w:pStyle w:val="Text1"/>
              <w:ind w:left="0"/>
            </w:pPr>
            <w:r>
              <w:rPr>
                <w:sz w:val="22"/>
              </w:rPr>
              <w:t>[] Да [] Не [] Не се прилага</w:t>
            </w:r>
          </w:p>
        </w:tc>
      </w:tr>
      <w:tr w:rsidR="00623574" w:rsidRPr="003B2A4A" w:rsidTr="00946008">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pPr>
              <w:pStyle w:val="Text1"/>
              <w:ind w:left="0"/>
              <w:rPr>
                <w:b/>
                <w:sz w:val="22"/>
                <w:u w:val="single"/>
              </w:rPr>
            </w:pPr>
            <w:r>
              <w:rPr>
                <w:b/>
              </w:rPr>
              <w:t>Ако „да“</w:t>
            </w:r>
            <w:r>
              <w:t>:</w:t>
            </w:r>
          </w:p>
          <w:p w:rsidR="00623574" w:rsidRDefault="00623574" w:rsidP="00946008">
            <w:pPr>
              <w:pStyle w:val="Text1"/>
              <w:ind w:left="0"/>
              <w:rPr>
                <w:sz w:val="22"/>
              </w:rPr>
            </w:pPr>
            <w:r>
              <w:rPr>
                <w:b/>
                <w:sz w:val="22"/>
                <w:u w:val="single"/>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623574" w:rsidRDefault="00623574" w:rsidP="00946008">
            <w:pPr>
              <w:pStyle w:val="Text1"/>
              <w:ind w:left="0"/>
              <w:jc w:val="left"/>
            </w:pPr>
            <w:r>
              <w:rPr>
                <w:sz w:val="22"/>
              </w:rPr>
              <w:t xml:space="preserve">а) Моля посочете наименованието на списъка </w:t>
            </w:r>
            <w:r>
              <w:rPr>
                <w:sz w:val="22"/>
              </w:rPr>
              <w:lastRenderedPageBreak/>
              <w:t>или сертификата и съответния регистрационен или сертификационен номер, ако е приложимо:</w:t>
            </w:r>
            <w:r>
              <w:br/>
            </w:r>
            <w:r>
              <w:rPr>
                <w:i/>
                <w:sz w:val="22"/>
              </w:rPr>
              <w:t>б) Ако сертификатът за регистрацията или за сертифицирането е наличен в електронен формат, моля, посочете:</w:t>
            </w:r>
            <w:r>
              <w:br/>
            </w:r>
            <w:r>
              <w:br/>
            </w:r>
            <w:r>
              <w:rPr>
                <w:sz w:val="22"/>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Pr>
                <w:rStyle w:val="a6"/>
              </w:rPr>
              <w:footnoteReference w:id="10"/>
            </w:r>
            <w:r>
              <w:rPr>
                <w:sz w:val="22"/>
              </w:rPr>
              <w:t>:</w:t>
            </w:r>
            <w:r>
              <w:br/>
            </w:r>
            <w:r>
              <w:rPr>
                <w:sz w:val="22"/>
              </w:rPr>
              <w:t>г) Регистрацията или сертифицирането обхваща ли всички задължителни критерии за подбор?</w:t>
            </w:r>
            <w:r>
              <w:br/>
            </w:r>
            <w:r>
              <w:rPr>
                <w:b/>
                <w:sz w:val="22"/>
              </w:rPr>
              <w:t>Ако „не“:</w:t>
            </w:r>
            <w:r>
              <w:rPr>
                <w:sz w:val="22"/>
              </w:rPr>
              <w:br/>
            </w:r>
            <w:r>
              <w:rPr>
                <w:b/>
                <w:sz w:val="22"/>
                <w:u w:val="single"/>
              </w:rPr>
              <w:t>В допълнение моля, попълнете липсващата информация в част ІV, раздели А, Б, В или Г според случая</w:t>
            </w:r>
            <w:r>
              <w:rPr>
                <w:sz w:val="22"/>
              </w:rPr>
              <w:t xml:space="preserve">  </w:t>
            </w:r>
            <w:r>
              <w:rPr>
                <w:b/>
                <w:i/>
                <w:sz w:val="22"/>
              </w:rPr>
              <w:t>САМО ако това се изисква съгласно съответното обявление или документацията за обществената поръчка:</w:t>
            </w:r>
            <w:r>
              <w:br/>
            </w:r>
            <w:r>
              <w:rPr>
                <w:sz w:val="22"/>
              </w:rPr>
              <w:t xml:space="preserve">д) Икономическият оператор може ли да представи </w:t>
            </w:r>
            <w:r>
              <w:rPr>
                <w:b/>
                <w:sz w:val="22"/>
              </w:rPr>
              <w:t>удостоверение</w:t>
            </w:r>
            <w:r>
              <w:rPr>
                <w:sz w:val="22"/>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br/>
            </w:r>
            <w:r>
              <w:rPr>
                <w:i/>
                <w:sz w:val="22"/>
              </w:rPr>
              <w:t>Ако съответните документи са на разположение в електронен формат, моля, посочете:</w:t>
            </w:r>
            <w:r>
              <w:rPr>
                <w:sz w:val="22"/>
              </w:rPr>
              <w:t xml:space="preserve"> </w:t>
            </w:r>
          </w:p>
        </w:tc>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pPr>
              <w:pStyle w:val="Text1"/>
              <w:ind w:left="0"/>
              <w:jc w:val="left"/>
            </w:pPr>
            <w:r>
              <w:lastRenderedPageBreak/>
              <w:br/>
            </w:r>
            <w:r>
              <w:br/>
            </w:r>
            <w:r>
              <w:br/>
            </w:r>
            <w:r>
              <w:br/>
            </w:r>
            <w:r>
              <w:br/>
            </w:r>
            <w:r>
              <w:br/>
            </w:r>
            <w:r>
              <w:rPr>
                <w:sz w:val="22"/>
              </w:rPr>
              <w:t>a) [……]</w:t>
            </w:r>
            <w:r>
              <w:br/>
            </w:r>
            <w:r>
              <w:br/>
            </w:r>
            <w:r>
              <w:rPr>
                <w:i/>
                <w:sz w:val="22"/>
              </w:rPr>
              <w:t xml:space="preserve">б) (уеб адрес, орган или служба, издаващи </w:t>
            </w:r>
            <w:r>
              <w:rPr>
                <w:i/>
                <w:sz w:val="22"/>
              </w:rPr>
              <w:lastRenderedPageBreak/>
              <w:t>документа, точно позоваване на документа):</w:t>
            </w:r>
            <w:r>
              <w:br/>
            </w:r>
            <w:r>
              <w:rPr>
                <w:i/>
                <w:sz w:val="22"/>
              </w:rPr>
              <w:t>[……][……][……][……]</w:t>
            </w:r>
            <w:r>
              <w:br/>
            </w:r>
            <w:r>
              <w:rPr>
                <w:sz w:val="22"/>
              </w:rPr>
              <w:t>в) [……]</w:t>
            </w:r>
            <w:r>
              <w:br/>
            </w:r>
            <w:r>
              <w:br/>
            </w:r>
            <w:r>
              <w:br/>
            </w:r>
            <w:r>
              <w:br/>
            </w:r>
            <w:r>
              <w:rPr>
                <w:sz w:val="22"/>
              </w:rPr>
              <w:t>г) [] Да [] Не</w:t>
            </w:r>
            <w:r>
              <w:br/>
            </w:r>
            <w:r>
              <w:br/>
            </w:r>
            <w:r>
              <w:br/>
            </w:r>
            <w:r>
              <w:br/>
            </w:r>
            <w:r>
              <w:br/>
            </w:r>
            <w:r>
              <w:br/>
            </w:r>
            <w:r>
              <w:br/>
            </w:r>
            <w:r>
              <w:br/>
            </w:r>
            <w:r>
              <w:rPr>
                <w:sz w:val="22"/>
              </w:rPr>
              <w:t xml:space="preserve">д) [] Да [] </w:t>
            </w:r>
            <w:r>
              <w:t>Не</w:t>
            </w:r>
            <w:r>
              <w:br/>
            </w:r>
            <w:r>
              <w:br/>
            </w:r>
            <w:r>
              <w:br/>
            </w:r>
            <w:r>
              <w:br/>
            </w:r>
            <w:r>
              <w:br/>
            </w:r>
            <w:r>
              <w:br/>
            </w:r>
            <w:r>
              <w:rPr>
                <w:i/>
                <w:sz w:val="22"/>
              </w:rPr>
              <w:t>(уеб адрес, орган или служба, издаващи документа, точно позоваване на документа):</w:t>
            </w:r>
            <w:r>
              <w:br/>
            </w:r>
            <w:r>
              <w:rPr>
                <w:i/>
                <w:sz w:val="22"/>
              </w:rPr>
              <w:t>[……][……][……][……]</w:t>
            </w:r>
          </w:p>
        </w:tc>
      </w:tr>
      <w:tr w:rsidR="00623574" w:rsidTr="00946008">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pPr>
              <w:rPr>
                <w:b/>
                <w:i/>
                <w:sz w:val="22"/>
              </w:rPr>
            </w:pPr>
            <w:r>
              <w:rPr>
                <w:b/>
                <w:i/>
                <w:sz w:val="22"/>
              </w:rPr>
              <w:lastRenderedPageBreak/>
              <w:t>Форма на участие:</w:t>
            </w:r>
          </w:p>
        </w:tc>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pPr>
              <w:pStyle w:val="Text1"/>
              <w:ind w:left="0"/>
            </w:pPr>
            <w:r>
              <w:rPr>
                <w:b/>
                <w:i/>
                <w:sz w:val="22"/>
              </w:rPr>
              <w:t>Отговор:</w:t>
            </w:r>
          </w:p>
        </w:tc>
      </w:tr>
      <w:tr w:rsidR="00623574" w:rsidTr="00946008">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pPr>
              <w:pStyle w:val="Text1"/>
              <w:ind w:left="0"/>
              <w:rPr>
                <w:sz w:val="22"/>
              </w:rPr>
            </w:pPr>
            <w:r>
              <w:rPr>
                <w:sz w:val="22"/>
              </w:rPr>
              <w:t>Икономическият оператор участва ли в процедурата за възлагане на обществена поръчка заедно с други икономически оператори</w:t>
            </w:r>
            <w:r>
              <w:rPr>
                <w:rStyle w:val="a6"/>
              </w:rPr>
              <w:footnoteReference w:id="11"/>
            </w:r>
            <w:r>
              <w:rPr>
                <w:sz w:val="22"/>
              </w:rPr>
              <w:t>?</w:t>
            </w:r>
          </w:p>
        </w:tc>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pPr>
              <w:pStyle w:val="Text1"/>
              <w:ind w:left="0"/>
            </w:pPr>
            <w:r>
              <w:rPr>
                <w:sz w:val="22"/>
              </w:rPr>
              <w:t>[] Да [] Не</w:t>
            </w:r>
          </w:p>
        </w:tc>
      </w:tr>
      <w:tr w:rsidR="00623574" w:rsidRPr="003B2A4A" w:rsidTr="00946008">
        <w:trPr>
          <w:gridAfter w:val="1"/>
          <w:wAfter w:w="4644" w:type="dxa"/>
        </w:trPr>
        <w:tc>
          <w:tcPr>
            <w:tcW w:w="4644" w:type="dxa"/>
            <w:tcBorders>
              <w:top w:val="single" w:sz="4" w:space="0" w:color="000000"/>
              <w:left w:val="single" w:sz="4" w:space="0" w:color="000000"/>
              <w:bottom w:val="single" w:sz="4" w:space="0" w:color="000000"/>
              <w:right w:val="single" w:sz="4" w:space="0" w:color="000000"/>
            </w:tcBorders>
            <w:shd w:val="clear" w:color="auto" w:fill="BFBFBF"/>
          </w:tcPr>
          <w:p w:rsidR="00623574" w:rsidRDefault="00623574" w:rsidP="00946008">
            <w:pPr>
              <w:pStyle w:val="Text1"/>
              <w:ind w:left="0"/>
            </w:pPr>
            <w:r>
              <w:rPr>
                <w:b/>
                <w:i/>
              </w:rPr>
              <w:t>Ако „да“</w:t>
            </w:r>
            <w:r>
              <w:rPr>
                <w:i/>
              </w:rPr>
              <w:t>, моля, уверете се, че останалите участващи оператори представят отделен ЕЕДОП</w:t>
            </w:r>
            <w:r>
              <w:t>.</w:t>
            </w:r>
          </w:p>
        </w:tc>
      </w:tr>
      <w:tr w:rsidR="00623574" w:rsidTr="00946008">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pPr>
              <w:pStyle w:val="Text1"/>
              <w:ind w:left="0"/>
              <w:jc w:val="left"/>
            </w:pPr>
            <w:r>
              <w:rPr>
                <w:b/>
              </w:rPr>
              <w:t>Ако „да“</w:t>
            </w:r>
            <w:r>
              <w:t>:</w:t>
            </w:r>
            <w:r>
              <w:br/>
            </w:r>
            <w:r>
              <w:rPr>
                <w:sz w:val="22"/>
              </w:rPr>
              <w:lastRenderedPageBreak/>
              <w:t>а) моля, посочете ролята на икономическия оператор в групата (ръководител на групата, отговорник за конкретни задачи...):</w:t>
            </w:r>
            <w:r>
              <w:br/>
            </w:r>
            <w:r>
              <w:rPr>
                <w:sz w:val="22"/>
              </w:rPr>
              <w:t>б) моля, посочете другите икономически оператори, които участват заедно в процедурата за възлагане на обществена поръчка:</w:t>
            </w:r>
            <w:r>
              <w:br/>
            </w:r>
            <w:r>
              <w:rPr>
                <w:sz w:val="22"/>
              </w:rPr>
              <w:t>в) когато е приложимо, посочете името на участващата група:</w:t>
            </w:r>
          </w:p>
        </w:tc>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pPr>
              <w:pStyle w:val="Text1"/>
              <w:ind w:left="0"/>
              <w:jc w:val="left"/>
            </w:pPr>
            <w:r>
              <w:lastRenderedPageBreak/>
              <w:br/>
            </w:r>
            <w:r>
              <w:rPr>
                <w:sz w:val="22"/>
              </w:rPr>
              <w:lastRenderedPageBreak/>
              <w:t>а): [……]</w:t>
            </w:r>
            <w:r>
              <w:br/>
            </w:r>
            <w:r>
              <w:br/>
            </w:r>
            <w:r>
              <w:br/>
            </w:r>
            <w:r>
              <w:rPr>
                <w:sz w:val="22"/>
              </w:rPr>
              <w:t>б): [……]</w:t>
            </w:r>
            <w:r>
              <w:br/>
            </w:r>
            <w:r>
              <w:br/>
            </w:r>
            <w:r>
              <w:br/>
            </w:r>
            <w:r>
              <w:rPr>
                <w:sz w:val="22"/>
              </w:rPr>
              <w:t>в): [……]</w:t>
            </w:r>
          </w:p>
        </w:tc>
      </w:tr>
      <w:tr w:rsidR="00623574" w:rsidTr="00946008">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pPr>
              <w:pStyle w:val="Text1"/>
              <w:ind w:left="0"/>
              <w:jc w:val="left"/>
              <w:rPr>
                <w:b/>
                <w:i/>
                <w:sz w:val="22"/>
              </w:rPr>
            </w:pPr>
            <w:r>
              <w:rPr>
                <w:b/>
                <w:i/>
                <w:sz w:val="22"/>
              </w:rPr>
              <w:lastRenderedPageBreak/>
              <w:t>Обособени позиции</w:t>
            </w:r>
          </w:p>
        </w:tc>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pPr>
              <w:pStyle w:val="Text1"/>
              <w:ind w:left="0"/>
              <w:jc w:val="left"/>
            </w:pPr>
            <w:r>
              <w:rPr>
                <w:b/>
                <w:i/>
                <w:sz w:val="22"/>
              </w:rPr>
              <w:t>Отговор:</w:t>
            </w:r>
          </w:p>
        </w:tc>
      </w:tr>
      <w:tr w:rsidR="00623574" w:rsidTr="00946008">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pPr>
              <w:pStyle w:val="Text1"/>
              <w:ind w:left="0"/>
              <w:jc w:val="left"/>
              <w:rPr>
                <w:sz w:val="22"/>
              </w:rPr>
            </w:pPr>
            <w:r>
              <w:rPr>
                <w:sz w:val="22"/>
              </w:rPr>
              <w:t>Когато е приложимо, означение на обособената/ите позиция/и, за които икономическият оператор желае да направи оферта:</w:t>
            </w:r>
          </w:p>
        </w:tc>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pPr>
              <w:pStyle w:val="Text1"/>
              <w:ind w:left="0"/>
              <w:jc w:val="left"/>
            </w:pPr>
            <w:r>
              <w:rPr>
                <w:sz w:val="22"/>
              </w:rPr>
              <w:t>[   ]</w:t>
            </w:r>
          </w:p>
        </w:tc>
      </w:tr>
    </w:tbl>
    <w:p w:rsidR="00623574" w:rsidRDefault="00623574" w:rsidP="00623574">
      <w:pPr>
        <w:pStyle w:val="SectionTitle"/>
        <w:rPr>
          <w:sz w:val="22"/>
          <w:lang w:val="en-US"/>
        </w:rPr>
      </w:pPr>
    </w:p>
    <w:p w:rsidR="00623574" w:rsidRDefault="00623574" w:rsidP="00623574">
      <w:pPr>
        <w:pStyle w:val="SectionTitle"/>
        <w:rPr>
          <w:i/>
          <w:sz w:val="22"/>
        </w:rPr>
      </w:pPr>
      <w:r>
        <w:rPr>
          <w:sz w:val="22"/>
        </w:rPr>
        <w:t>Б: Информация за представителите на икономическия оператор</w:t>
      </w:r>
    </w:p>
    <w:p w:rsidR="00623574" w:rsidRPr="003B2A4A" w:rsidRDefault="00623574" w:rsidP="00623574">
      <w:pPr>
        <w:pBdr>
          <w:top w:val="single" w:sz="4" w:space="1" w:color="000000"/>
          <w:left w:val="single" w:sz="4" w:space="4" w:color="000000"/>
          <w:bottom w:val="single" w:sz="4" w:space="1" w:color="000000"/>
          <w:right w:val="single" w:sz="4" w:space="0" w:color="000000"/>
        </w:pBdr>
        <w:shd w:val="clear" w:color="auto" w:fill="BFBFBF"/>
        <w:rPr>
          <w:b/>
          <w:i/>
          <w:sz w:val="22"/>
          <w:lang w:val="ru-RU"/>
        </w:rPr>
      </w:pPr>
      <w:r w:rsidRPr="003B2A4A">
        <w:rPr>
          <w:i/>
          <w:sz w:val="22"/>
          <w:lang w:val="ru-RU"/>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Layout w:type="fixed"/>
        <w:tblLook w:val="0000"/>
      </w:tblPr>
      <w:tblGrid>
        <w:gridCol w:w="4644"/>
        <w:gridCol w:w="4644"/>
      </w:tblGrid>
      <w:tr w:rsidR="00623574" w:rsidTr="00946008">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pPr>
              <w:rPr>
                <w:b/>
                <w:i/>
                <w:sz w:val="22"/>
              </w:rPr>
            </w:pPr>
            <w:r>
              <w:rPr>
                <w:b/>
                <w:i/>
                <w:sz w:val="22"/>
              </w:rPr>
              <w:t>Представителство, ако има такива:</w:t>
            </w:r>
          </w:p>
        </w:tc>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r>
              <w:rPr>
                <w:b/>
                <w:i/>
                <w:sz w:val="22"/>
              </w:rPr>
              <w:t>Отговор:</w:t>
            </w:r>
          </w:p>
        </w:tc>
      </w:tr>
      <w:tr w:rsidR="00623574" w:rsidTr="00946008">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Pr="003B2A4A" w:rsidRDefault="00623574" w:rsidP="00946008">
            <w:pPr>
              <w:rPr>
                <w:sz w:val="22"/>
                <w:lang w:val="ru-RU"/>
              </w:rPr>
            </w:pPr>
            <w:r w:rsidRPr="003B2A4A">
              <w:rPr>
                <w:sz w:val="22"/>
                <w:lang w:val="ru-RU"/>
              </w:rPr>
              <w:t xml:space="preserve">Пълното име </w:t>
            </w:r>
            <w:r w:rsidRPr="003B2A4A">
              <w:rPr>
                <w:lang w:val="ru-RU"/>
              </w:rPr>
              <w:br/>
            </w:r>
            <w:r w:rsidRPr="003B2A4A">
              <w:rPr>
                <w:sz w:val="22"/>
                <w:lang w:val="ru-RU"/>
              </w:rPr>
              <w:t xml:space="preserve">заедно с датата и мястото на раждане, ако е необходимо: </w:t>
            </w:r>
          </w:p>
        </w:tc>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r>
              <w:rPr>
                <w:sz w:val="22"/>
              </w:rPr>
              <w:t>[……];</w:t>
            </w:r>
            <w:r>
              <w:br/>
            </w:r>
            <w:r>
              <w:rPr>
                <w:sz w:val="22"/>
              </w:rPr>
              <w:t>[……]</w:t>
            </w:r>
          </w:p>
        </w:tc>
      </w:tr>
      <w:tr w:rsidR="00623574" w:rsidTr="00946008">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Pr="003B2A4A" w:rsidRDefault="00623574" w:rsidP="00946008">
            <w:pPr>
              <w:rPr>
                <w:sz w:val="22"/>
                <w:lang w:val="ru-RU"/>
              </w:rPr>
            </w:pPr>
            <w:r w:rsidRPr="003B2A4A">
              <w:rPr>
                <w:sz w:val="22"/>
                <w:lang w:val="ru-RU"/>
              </w:rPr>
              <w:t>Длъжност/Действащ в качеството си на:</w:t>
            </w:r>
          </w:p>
        </w:tc>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r>
              <w:rPr>
                <w:sz w:val="22"/>
              </w:rPr>
              <w:t>[……]</w:t>
            </w:r>
          </w:p>
        </w:tc>
      </w:tr>
      <w:tr w:rsidR="00623574" w:rsidTr="00946008">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pPr>
              <w:rPr>
                <w:sz w:val="22"/>
              </w:rPr>
            </w:pPr>
            <w:r>
              <w:rPr>
                <w:sz w:val="22"/>
              </w:rPr>
              <w:t>Пощенски адрес:</w:t>
            </w:r>
          </w:p>
        </w:tc>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r>
              <w:rPr>
                <w:sz w:val="22"/>
              </w:rPr>
              <w:t>[……]</w:t>
            </w:r>
          </w:p>
        </w:tc>
      </w:tr>
      <w:tr w:rsidR="00623574" w:rsidTr="00946008">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pPr>
              <w:rPr>
                <w:sz w:val="22"/>
              </w:rPr>
            </w:pPr>
            <w:r>
              <w:rPr>
                <w:sz w:val="22"/>
              </w:rPr>
              <w:t>Телефон:</w:t>
            </w:r>
          </w:p>
        </w:tc>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r>
              <w:rPr>
                <w:sz w:val="22"/>
              </w:rPr>
              <w:t>[……]</w:t>
            </w:r>
          </w:p>
        </w:tc>
      </w:tr>
      <w:tr w:rsidR="00623574" w:rsidTr="00946008">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pPr>
              <w:rPr>
                <w:sz w:val="22"/>
              </w:rPr>
            </w:pPr>
            <w:r>
              <w:rPr>
                <w:sz w:val="22"/>
              </w:rPr>
              <w:t>Ел. поща:</w:t>
            </w:r>
          </w:p>
        </w:tc>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r>
              <w:rPr>
                <w:sz w:val="22"/>
              </w:rPr>
              <w:t>[……]</w:t>
            </w:r>
          </w:p>
        </w:tc>
      </w:tr>
      <w:tr w:rsidR="00623574" w:rsidTr="00946008">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Pr="003B2A4A" w:rsidRDefault="00623574" w:rsidP="00946008">
            <w:pPr>
              <w:rPr>
                <w:sz w:val="22"/>
                <w:lang w:val="ru-RU"/>
              </w:rPr>
            </w:pPr>
            <w:r w:rsidRPr="003B2A4A">
              <w:rPr>
                <w:sz w:val="22"/>
                <w:lang w:val="ru-RU"/>
              </w:rPr>
              <w:t>Ако е необходимо, моля да предоставите подробна информация за представителството (форми, обхват, цел...):</w:t>
            </w:r>
          </w:p>
        </w:tc>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r>
              <w:rPr>
                <w:sz w:val="22"/>
              </w:rPr>
              <w:t>[……]</w:t>
            </w:r>
          </w:p>
        </w:tc>
      </w:tr>
    </w:tbl>
    <w:p w:rsidR="00623574" w:rsidRDefault="00623574" w:rsidP="00623574">
      <w:pPr>
        <w:pStyle w:val="SectionTitle"/>
        <w:rPr>
          <w:sz w:val="22"/>
          <w:lang w:val="en-US"/>
        </w:rPr>
      </w:pPr>
    </w:p>
    <w:p w:rsidR="00623574" w:rsidRDefault="00623574" w:rsidP="00623574">
      <w:pPr>
        <w:pStyle w:val="SectionTitle"/>
        <w:rPr>
          <w:i/>
          <w:sz w:val="22"/>
        </w:rPr>
      </w:pPr>
      <w:r>
        <w:rPr>
          <w:sz w:val="22"/>
        </w:rPr>
        <w:t>В: Информация относно използването на капацитета на други субекти</w:t>
      </w:r>
    </w:p>
    <w:tbl>
      <w:tblPr>
        <w:tblW w:w="0" w:type="auto"/>
        <w:tblLayout w:type="fixed"/>
        <w:tblLook w:val="0000"/>
      </w:tblPr>
      <w:tblGrid>
        <w:gridCol w:w="4644"/>
        <w:gridCol w:w="4644"/>
      </w:tblGrid>
      <w:tr w:rsidR="00623574" w:rsidTr="00946008">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pPr>
              <w:rPr>
                <w:b/>
                <w:i/>
                <w:sz w:val="22"/>
              </w:rPr>
            </w:pPr>
            <w:r>
              <w:rPr>
                <w:b/>
                <w:i/>
                <w:sz w:val="22"/>
              </w:rPr>
              <w:t>Използване на чужд капацитет:</w:t>
            </w:r>
          </w:p>
        </w:tc>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r>
              <w:rPr>
                <w:b/>
                <w:i/>
                <w:sz w:val="22"/>
              </w:rPr>
              <w:t>Отговор:</w:t>
            </w:r>
          </w:p>
        </w:tc>
      </w:tr>
      <w:tr w:rsidR="00623574" w:rsidTr="00946008">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Pr="003B2A4A" w:rsidRDefault="00623574" w:rsidP="00946008">
            <w:pPr>
              <w:rPr>
                <w:sz w:val="22"/>
                <w:lang w:val="ru-RU"/>
              </w:rPr>
            </w:pPr>
            <w:r w:rsidRPr="003B2A4A">
              <w:rPr>
                <w:sz w:val="22"/>
                <w:lang w:val="ru-RU"/>
              </w:rPr>
              <w:t xml:space="preserve">Икономическият оператор ще използва ли капацитета на други субекти, за да изпълни критериите за подбор, посочени в част </w:t>
            </w:r>
            <w:r>
              <w:rPr>
                <w:sz w:val="22"/>
              </w:rPr>
              <w:t>IV</w:t>
            </w:r>
            <w:r w:rsidRPr="003B2A4A">
              <w:rPr>
                <w:sz w:val="22"/>
                <w:lang w:val="ru-RU"/>
              </w:rPr>
              <w:t xml:space="preserve">, и критериите и правилата (ако има такива), посочени в част </w:t>
            </w:r>
            <w:r>
              <w:rPr>
                <w:sz w:val="22"/>
              </w:rPr>
              <w:t>V</w:t>
            </w:r>
            <w:r w:rsidRPr="003B2A4A">
              <w:rPr>
                <w:sz w:val="22"/>
                <w:lang w:val="ru-RU"/>
              </w:rPr>
              <w:t xml:space="preserve"> по-долу? </w:t>
            </w:r>
          </w:p>
        </w:tc>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r>
              <w:rPr>
                <w:sz w:val="22"/>
              </w:rPr>
              <w:t>[]Да []Не</w:t>
            </w:r>
          </w:p>
        </w:tc>
      </w:tr>
    </w:tbl>
    <w:p w:rsidR="00623574" w:rsidRPr="003B2A4A" w:rsidRDefault="00623574" w:rsidP="00623574">
      <w:pPr>
        <w:pBdr>
          <w:top w:val="single" w:sz="4" w:space="1" w:color="000000"/>
          <w:left w:val="single" w:sz="4" w:space="4" w:color="000000"/>
          <w:bottom w:val="single" w:sz="4" w:space="1" w:color="000000"/>
          <w:right w:val="single" w:sz="4" w:space="4" w:color="000000"/>
        </w:pBdr>
        <w:shd w:val="clear" w:color="auto" w:fill="BFBFBF"/>
        <w:rPr>
          <w:sz w:val="22"/>
          <w:lang w:val="ru-RU"/>
        </w:rPr>
      </w:pPr>
      <w:r w:rsidRPr="003B2A4A">
        <w:rPr>
          <w:b/>
          <w:i/>
          <w:lang w:val="ru-RU"/>
        </w:rPr>
        <w:t>Ако „да“</w:t>
      </w:r>
      <w:r w:rsidRPr="003B2A4A">
        <w:rPr>
          <w:i/>
          <w:lang w:val="ru-RU"/>
        </w:rPr>
        <w:t xml:space="preserve">, моля, представете отделно за </w:t>
      </w:r>
      <w:r w:rsidRPr="003B2A4A">
        <w:rPr>
          <w:b/>
          <w:i/>
          <w:lang w:val="ru-RU"/>
        </w:rPr>
        <w:t>всеки</w:t>
      </w:r>
      <w:r w:rsidRPr="003B2A4A">
        <w:rPr>
          <w:i/>
          <w:lang w:val="ru-RU"/>
        </w:rPr>
        <w:t xml:space="preserve"> от съответните субекти надлежно попълнен и подписан от тях ЕЕДОП, в който се посочва информацията, изисквана съгласно </w:t>
      </w:r>
      <w:r w:rsidRPr="003B2A4A">
        <w:rPr>
          <w:b/>
          <w:i/>
          <w:lang w:val="ru-RU"/>
        </w:rPr>
        <w:t>раздели</w:t>
      </w:r>
      <w:r w:rsidRPr="003B2A4A">
        <w:rPr>
          <w:i/>
          <w:lang w:val="ru-RU"/>
        </w:rPr>
        <w:t xml:space="preserve"> </w:t>
      </w:r>
      <w:r w:rsidRPr="003B2A4A">
        <w:rPr>
          <w:b/>
          <w:i/>
          <w:lang w:val="ru-RU"/>
        </w:rPr>
        <w:t xml:space="preserve">А и Б от настоящата част и от част </w:t>
      </w:r>
      <w:r>
        <w:rPr>
          <w:b/>
          <w:i/>
        </w:rPr>
        <w:t>III</w:t>
      </w:r>
      <w:r w:rsidRPr="003B2A4A">
        <w:rPr>
          <w:i/>
          <w:lang w:val="ru-RU"/>
        </w:rPr>
        <w:t>.</w:t>
      </w:r>
      <w:r w:rsidRPr="003B2A4A">
        <w:rPr>
          <w:i/>
          <w:sz w:val="22"/>
          <w:lang w:val="ru-RU"/>
        </w:rPr>
        <w:t xml:space="preserve"> </w:t>
      </w:r>
      <w:r w:rsidRPr="003B2A4A">
        <w:rPr>
          <w:lang w:val="ru-RU"/>
        </w:rPr>
        <w:br/>
      </w:r>
      <w:r w:rsidRPr="003B2A4A">
        <w:rPr>
          <w:i/>
          <w:sz w:val="22"/>
          <w:lang w:val="ru-RU"/>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3B2A4A">
        <w:rPr>
          <w:lang w:val="ru-RU"/>
        </w:rPr>
        <w:br/>
      </w:r>
      <w:r w:rsidRPr="003B2A4A">
        <w:rPr>
          <w:i/>
          <w:sz w:val="22"/>
          <w:lang w:val="ru-RU"/>
        </w:rPr>
        <w:t xml:space="preserve">Посочете информацията съгласно части </w:t>
      </w:r>
      <w:r>
        <w:rPr>
          <w:i/>
          <w:sz w:val="22"/>
        </w:rPr>
        <w:t>IV</w:t>
      </w:r>
      <w:r w:rsidRPr="003B2A4A">
        <w:rPr>
          <w:i/>
          <w:sz w:val="22"/>
          <w:lang w:val="ru-RU"/>
        </w:rPr>
        <w:t xml:space="preserve"> и </w:t>
      </w:r>
      <w:r>
        <w:rPr>
          <w:i/>
          <w:sz w:val="22"/>
        </w:rPr>
        <w:t>V</w:t>
      </w:r>
      <w:r w:rsidRPr="003B2A4A">
        <w:rPr>
          <w:i/>
          <w:sz w:val="22"/>
          <w:lang w:val="ru-RU"/>
        </w:rPr>
        <w:t xml:space="preserve"> за всеки от съответните субекти</w:t>
      </w:r>
      <w:r>
        <w:rPr>
          <w:rStyle w:val="a6"/>
        </w:rPr>
        <w:footnoteReference w:id="12"/>
      </w:r>
      <w:r w:rsidRPr="003B2A4A">
        <w:rPr>
          <w:i/>
          <w:sz w:val="22"/>
          <w:lang w:val="ru-RU"/>
        </w:rPr>
        <w:t>, доколкото тя има отношение към специфичния капацитет, който икономическият оператор ще използва.</w:t>
      </w:r>
    </w:p>
    <w:p w:rsidR="00623574" w:rsidRPr="003B2A4A" w:rsidRDefault="00623574" w:rsidP="00623574">
      <w:pPr>
        <w:pStyle w:val="ChapterTitle"/>
        <w:rPr>
          <w:sz w:val="22"/>
          <w:lang w:val="ru-RU"/>
        </w:rPr>
      </w:pPr>
    </w:p>
    <w:p w:rsidR="00623574" w:rsidRDefault="00623574" w:rsidP="00623574">
      <w:pPr>
        <w:pStyle w:val="ChapterTitle"/>
      </w:pPr>
      <w:r>
        <w:rPr>
          <w:sz w:val="22"/>
        </w:rPr>
        <w:t xml:space="preserve">Г: Информация за подизпълнители, чийто капацитет икономическият оператор </w:t>
      </w:r>
      <w:r>
        <w:rPr>
          <w:sz w:val="22"/>
          <w:u w:val="single"/>
        </w:rPr>
        <w:t>няма</w:t>
      </w:r>
      <w:r>
        <w:rPr>
          <w:sz w:val="22"/>
        </w:rPr>
        <w:t xml:space="preserve"> да използва</w:t>
      </w:r>
    </w:p>
    <w:p w:rsidR="00623574" w:rsidRDefault="00623574" w:rsidP="00623574">
      <w:pPr>
        <w:pStyle w:val="ChapterTitle"/>
        <w:keepNext w:val="0"/>
        <w:pBdr>
          <w:top w:val="single" w:sz="4" w:space="1" w:color="000000"/>
          <w:left w:val="single" w:sz="4" w:space="4" w:color="000000"/>
          <w:bottom w:val="single" w:sz="4" w:space="1" w:color="000000"/>
          <w:right w:val="single" w:sz="4" w:space="4" w:color="000000"/>
        </w:pBdr>
        <w:shd w:val="clear" w:color="auto" w:fill="BFBFBF"/>
        <w:spacing w:after="120"/>
        <w:rPr>
          <w:i/>
        </w:rPr>
      </w:pPr>
      <w:r>
        <w:t>(разделът се попълва само ако тази информация се изисква изрично от възлагащия орган или възложителя)</w:t>
      </w:r>
    </w:p>
    <w:tbl>
      <w:tblPr>
        <w:tblW w:w="0" w:type="auto"/>
        <w:tblLayout w:type="fixed"/>
        <w:tblLook w:val="0000"/>
      </w:tblPr>
      <w:tblGrid>
        <w:gridCol w:w="4644"/>
        <w:gridCol w:w="4644"/>
      </w:tblGrid>
      <w:tr w:rsidR="00623574" w:rsidTr="00946008">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pPr>
              <w:rPr>
                <w:b/>
                <w:i/>
              </w:rPr>
            </w:pPr>
            <w:r>
              <w:rPr>
                <w:b/>
                <w:i/>
              </w:rPr>
              <w:t>Възлагане на подизпълнители:</w:t>
            </w:r>
          </w:p>
        </w:tc>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r>
              <w:rPr>
                <w:b/>
                <w:i/>
              </w:rPr>
              <w:t>Отговор:</w:t>
            </w:r>
          </w:p>
        </w:tc>
      </w:tr>
      <w:tr w:rsidR="00623574" w:rsidTr="00946008">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Pr="003B2A4A" w:rsidRDefault="00623574" w:rsidP="00946008">
            <w:pPr>
              <w:rPr>
                <w:lang w:val="ru-RU"/>
              </w:rPr>
            </w:pPr>
            <w:r w:rsidRPr="003B2A4A">
              <w:rPr>
                <w:lang w:val="ru-RU"/>
              </w:rPr>
              <w:t>Икономическият оператор възнамерява ли да възложи на трети страни изпълнението на част от поръчката?</w:t>
            </w:r>
          </w:p>
        </w:tc>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Pr="003B2A4A" w:rsidRDefault="00623574" w:rsidP="00946008">
            <w:pPr>
              <w:rPr>
                <w:lang w:val="ru-RU"/>
              </w:rPr>
            </w:pPr>
            <w:r w:rsidRPr="003B2A4A">
              <w:rPr>
                <w:lang w:val="ru-RU"/>
              </w:rPr>
              <w:t xml:space="preserve">[]Да []Не </w:t>
            </w:r>
            <w:r w:rsidRPr="003B2A4A">
              <w:rPr>
                <w:b/>
                <w:lang w:val="ru-RU"/>
              </w:rPr>
              <w:t>Ако да и доколкото е известно</w:t>
            </w:r>
            <w:r w:rsidRPr="003B2A4A">
              <w:rPr>
                <w:lang w:val="ru-RU"/>
              </w:rPr>
              <w:t xml:space="preserve">, моля, приложете списък на предлаганите подизпълнители: </w:t>
            </w:r>
          </w:p>
          <w:p w:rsidR="00623574" w:rsidRDefault="00623574" w:rsidP="00946008">
            <w:r>
              <w:t>[……]</w:t>
            </w:r>
          </w:p>
        </w:tc>
      </w:tr>
    </w:tbl>
    <w:p w:rsidR="00623574" w:rsidRPr="003B2A4A" w:rsidRDefault="00623574" w:rsidP="00623574">
      <w:pPr>
        <w:pStyle w:val="ChapterTitle"/>
        <w:keepNext w:val="0"/>
        <w:pBdr>
          <w:top w:val="single" w:sz="4" w:space="1" w:color="000000"/>
          <w:left w:val="single" w:sz="4" w:space="4" w:color="000000"/>
          <w:bottom w:val="single" w:sz="4" w:space="1" w:color="000000"/>
          <w:right w:val="single" w:sz="4" w:space="4" w:color="000000"/>
        </w:pBdr>
        <w:shd w:val="clear" w:color="auto" w:fill="BFBFBF"/>
        <w:spacing w:after="120"/>
        <w:jc w:val="both"/>
        <w:rPr>
          <w:sz w:val="22"/>
          <w:lang w:val="ru-RU"/>
        </w:rPr>
      </w:pPr>
      <w:r>
        <w:rPr>
          <w:i/>
          <w:sz w:val="22"/>
          <w:u w:val="single"/>
        </w:rPr>
        <w:t>Ако възлагащият орган или възложителят изрично изисква тази информация</w:t>
      </w:r>
      <w:r>
        <w:rPr>
          <w:i/>
          <w:sz w:val="22"/>
        </w:rPr>
        <w:t xml:space="preserve"> в допълнение към информацията съгласно</w:t>
      </w:r>
      <w:r>
        <w:rPr>
          <w:sz w:val="22"/>
        </w:rPr>
        <w:t xml:space="preserve"> </w:t>
      </w:r>
      <w:r>
        <w:rPr>
          <w:i/>
          <w:sz w:val="22"/>
        </w:rPr>
        <w:t xml:space="preserve">настоящия раздел, </w:t>
      </w:r>
      <w:r>
        <w:rPr>
          <w:i/>
          <w:sz w:val="22"/>
          <w:u w:val="single"/>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623574" w:rsidRPr="003B2A4A" w:rsidRDefault="00623574" w:rsidP="00623574">
      <w:pPr>
        <w:pStyle w:val="ChapterTitle"/>
        <w:rPr>
          <w:sz w:val="22"/>
          <w:lang w:val="ru-RU"/>
        </w:rPr>
      </w:pPr>
    </w:p>
    <w:p w:rsidR="00623574" w:rsidRDefault="00623574" w:rsidP="00623574">
      <w:pPr>
        <w:pStyle w:val="ChapterTitle"/>
        <w:rPr>
          <w:sz w:val="22"/>
        </w:rPr>
      </w:pPr>
      <w:r>
        <w:rPr>
          <w:sz w:val="22"/>
        </w:rPr>
        <w:t>Част III: Основания за изключване</w:t>
      </w:r>
    </w:p>
    <w:p w:rsidR="00623574" w:rsidRDefault="00623574" w:rsidP="00623574">
      <w:pPr>
        <w:pStyle w:val="SectionTitle"/>
        <w:rPr>
          <w:i/>
          <w:sz w:val="22"/>
        </w:rPr>
      </w:pPr>
      <w:r>
        <w:rPr>
          <w:sz w:val="22"/>
        </w:rPr>
        <w:t>А: Основания, свързани с наказателни присъди</w:t>
      </w:r>
    </w:p>
    <w:p w:rsidR="00623574" w:rsidRPr="003B2A4A" w:rsidRDefault="00623574" w:rsidP="00623574">
      <w:pPr>
        <w:pBdr>
          <w:top w:val="single" w:sz="4" w:space="1" w:color="000000"/>
          <w:left w:val="single" w:sz="4" w:space="4" w:color="000000"/>
          <w:bottom w:val="single" w:sz="4" w:space="1" w:color="000000"/>
          <w:right w:val="single" w:sz="4" w:space="4" w:color="000000"/>
        </w:pBdr>
        <w:shd w:val="clear" w:color="auto" w:fill="BFBFBF"/>
        <w:rPr>
          <w:i/>
          <w:sz w:val="22"/>
          <w:lang w:val="ru-RU"/>
        </w:rPr>
      </w:pPr>
      <w:r w:rsidRPr="003B2A4A">
        <w:rPr>
          <w:i/>
          <w:sz w:val="22"/>
          <w:lang w:val="ru-RU"/>
        </w:rPr>
        <w:t>Член</w:t>
      </w:r>
      <w:r>
        <w:rPr>
          <w:i/>
          <w:sz w:val="22"/>
        </w:rPr>
        <w:t> </w:t>
      </w:r>
      <w:r w:rsidRPr="003B2A4A">
        <w:rPr>
          <w:i/>
          <w:sz w:val="22"/>
          <w:lang w:val="ru-RU"/>
        </w:rPr>
        <w:t>57, параграф</w:t>
      </w:r>
      <w:r>
        <w:rPr>
          <w:i/>
          <w:sz w:val="22"/>
        </w:rPr>
        <w:t> </w:t>
      </w:r>
      <w:r w:rsidRPr="003B2A4A">
        <w:rPr>
          <w:i/>
          <w:sz w:val="22"/>
          <w:lang w:val="ru-RU"/>
        </w:rPr>
        <w:t>1 от Директива 2014/24/ЕС съдържа следните основания за изключване:</w:t>
      </w:r>
    </w:p>
    <w:p w:rsidR="00623574" w:rsidRDefault="00623574" w:rsidP="00623574">
      <w:pPr>
        <w:pStyle w:val="NumPar1"/>
        <w:numPr>
          <w:ilvl w:val="0"/>
          <w:numId w:val="5"/>
        </w:numPr>
        <w:pBdr>
          <w:top w:val="single" w:sz="4" w:space="1" w:color="000000"/>
          <w:left w:val="single" w:sz="4" w:space="4" w:color="000000"/>
          <w:bottom w:val="single" w:sz="4" w:space="1" w:color="000000"/>
          <w:right w:val="single" w:sz="4" w:space="4" w:color="000000"/>
        </w:pBdr>
        <w:shd w:val="clear" w:color="auto" w:fill="BFBFBF"/>
        <w:jc w:val="left"/>
        <w:rPr>
          <w:b/>
          <w:i/>
          <w:sz w:val="22"/>
        </w:rPr>
      </w:pPr>
      <w:r>
        <w:rPr>
          <w:i/>
          <w:sz w:val="22"/>
        </w:rPr>
        <w:t xml:space="preserve">Участие в </w:t>
      </w:r>
      <w:r>
        <w:rPr>
          <w:b/>
          <w:i/>
          <w:sz w:val="22"/>
        </w:rPr>
        <w:t>престъпна организация</w:t>
      </w:r>
      <w:r>
        <w:rPr>
          <w:rStyle w:val="a6"/>
        </w:rPr>
        <w:footnoteReference w:id="13"/>
      </w:r>
      <w:r>
        <w:rPr>
          <w:sz w:val="22"/>
        </w:rPr>
        <w:t>:</w:t>
      </w:r>
    </w:p>
    <w:p w:rsidR="00623574" w:rsidRDefault="00623574" w:rsidP="00623574">
      <w:pPr>
        <w:pStyle w:val="NumPar1"/>
        <w:pBdr>
          <w:top w:val="single" w:sz="4" w:space="1" w:color="000000"/>
          <w:left w:val="single" w:sz="4" w:space="4" w:color="000000"/>
          <w:bottom w:val="single" w:sz="4" w:space="1" w:color="000000"/>
          <w:right w:val="single" w:sz="4" w:space="4" w:color="000000"/>
        </w:pBdr>
        <w:shd w:val="clear" w:color="auto" w:fill="BFBFBF"/>
        <w:jc w:val="left"/>
        <w:rPr>
          <w:b/>
          <w:i/>
          <w:sz w:val="22"/>
        </w:rPr>
      </w:pPr>
      <w:r>
        <w:rPr>
          <w:b/>
          <w:i/>
          <w:sz w:val="22"/>
        </w:rPr>
        <w:t>Корупция</w:t>
      </w:r>
      <w:r>
        <w:rPr>
          <w:rStyle w:val="a6"/>
        </w:rPr>
        <w:footnoteReference w:id="14"/>
      </w:r>
      <w:r>
        <w:rPr>
          <w:sz w:val="22"/>
        </w:rPr>
        <w:t>:</w:t>
      </w:r>
    </w:p>
    <w:p w:rsidR="00623574" w:rsidRDefault="00623574" w:rsidP="00623574">
      <w:pPr>
        <w:pStyle w:val="NumPar1"/>
        <w:pBdr>
          <w:top w:val="single" w:sz="4" w:space="1" w:color="000000"/>
          <w:left w:val="single" w:sz="4" w:space="4" w:color="000000"/>
          <w:bottom w:val="single" w:sz="4" w:space="1" w:color="000000"/>
          <w:right w:val="single" w:sz="4" w:space="4" w:color="000000"/>
        </w:pBdr>
        <w:shd w:val="clear" w:color="auto" w:fill="BFBFBF"/>
        <w:jc w:val="left"/>
        <w:rPr>
          <w:b/>
          <w:i/>
          <w:sz w:val="22"/>
        </w:rPr>
      </w:pPr>
      <w:r>
        <w:rPr>
          <w:b/>
          <w:i/>
          <w:sz w:val="22"/>
        </w:rPr>
        <w:t>Измама</w:t>
      </w:r>
      <w:r>
        <w:rPr>
          <w:rStyle w:val="a6"/>
        </w:rPr>
        <w:footnoteReference w:id="15"/>
      </w:r>
      <w:r>
        <w:rPr>
          <w:sz w:val="22"/>
        </w:rPr>
        <w:t>:</w:t>
      </w:r>
    </w:p>
    <w:p w:rsidR="00623574" w:rsidRDefault="00623574" w:rsidP="00623574">
      <w:pPr>
        <w:pStyle w:val="NumPar1"/>
        <w:pBdr>
          <w:top w:val="single" w:sz="4" w:space="1" w:color="000000"/>
          <w:left w:val="single" w:sz="4" w:space="4" w:color="000000"/>
          <w:bottom w:val="single" w:sz="4" w:space="1" w:color="000000"/>
          <w:right w:val="single" w:sz="4" w:space="4" w:color="000000"/>
        </w:pBdr>
        <w:shd w:val="clear" w:color="auto" w:fill="BFBFBF"/>
        <w:jc w:val="left"/>
        <w:rPr>
          <w:b/>
          <w:i/>
          <w:sz w:val="22"/>
        </w:rPr>
      </w:pPr>
      <w:r>
        <w:rPr>
          <w:b/>
          <w:i/>
          <w:sz w:val="22"/>
        </w:rPr>
        <w:lastRenderedPageBreak/>
        <w:t>Терористични престъпления или престъпления, които са свързани с терористични дейности</w:t>
      </w:r>
      <w:r>
        <w:rPr>
          <w:rStyle w:val="a6"/>
        </w:rPr>
        <w:footnoteReference w:id="16"/>
      </w:r>
      <w:r>
        <w:rPr>
          <w:sz w:val="22"/>
        </w:rPr>
        <w:t>:</w:t>
      </w:r>
    </w:p>
    <w:p w:rsidR="00623574" w:rsidRDefault="00623574" w:rsidP="00623574">
      <w:pPr>
        <w:pStyle w:val="NumPar1"/>
        <w:pBdr>
          <w:top w:val="single" w:sz="4" w:space="1" w:color="000000"/>
          <w:left w:val="single" w:sz="4" w:space="4" w:color="000000"/>
          <w:bottom w:val="single" w:sz="4" w:space="1" w:color="000000"/>
          <w:right w:val="single" w:sz="4" w:space="4" w:color="000000"/>
        </w:pBdr>
        <w:shd w:val="clear" w:color="auto" w:fill="BFBFBF"/>
        <w:jc w:val="left"/>
        <w:rPr>
          <w:b/>
          <w:i/>
          <w:sz w:val="22"/>
        </w:rPr>
      </w:pPr>
      <w:r>
        <w:rPr>
          <w:b/>
          <w:i/>
          <w:sz w:val="22"/>
        </w:rPr>
        <w:t>Изпиране на пари или финансиране на тероризъм</w:t>
      </w:r>
      <w:r>
        <w:rPr>
          <w:rStyle w:val="a6"/>
        </w:rPr>
        <w:footnoteReference w:id="17"/>
      </w:r>
    </w:p>
    <w:p w:rsidR="00623574" w:rsidRDefault="00623574" w:rsidP="00623574">
      <w:pPr>
        <w:pStyle w:val="NumPar1"/>
        <w:pBdr>
          <w:top w:val="single" w:sz="4" w:space="1" w:color="000000"/>
          <w:left w:val="single" w:sz="4" w:space="4" w:color="000000"/>
          <w:bottom w:val="single" w:sz="4" w:space="1" w:color="000000"/>
          <w:right w:val="single" w:sz="4" w:space="4" w:color="000000"/>
        </w:pBdr>
        <w:shd w:val="clear" w:color="auto" w:fill="BFBFBF"/>
        <w:jc w:val="left"/>
        <w:rPr>
          <w:b/>
          <w:i/>
          <w:sz w:val="22"/>
        </w:rPr>
      </w:pPr>
      <w:r>
        <w:rPr>
          <w:b/>
          <w:i/>
          <w:sz w:val="22"/>
        </w:rPr>
        <w:t>Детски труд</w:t>
      </w:r>
      <w:r>
        <w:rPr>
          <w:i/>
          <w:sz w:val="22"/>
        </w:rPr>
        <w:t xml:space="preserve"> и други форми на </w:t>
      </w:r>
      <w:r>
        <w:rPr>
          <w:b/>
          <w:i/>
          <w:sz w:val="22"/>
        </w:rPr>
        <w:t>трафик на хора</w:t>
      </w:r>
      <w:r>
        <w:rPr>
          <w:rStyle w:val="a6"/>
        </w:rPr>
        <w:footnoteReference w:id="18"/>
      </w:r>
    </w:p>
    <w:tbl>
      <w:tblPr>
        <w:tblW w:w="0" w:type="auto"/>
        <w:tblLayout w:type="fixed"/>
        <w:tblLook w:val="0000"/>
      </w:tblPr>
      <w:tblGrid>
        <w:gridCol w:w="4644"/>
        <w:gridCol w:w="4644"/>
      </w:tblGrid>
      <w:tr w:rsidR="00623574" w:rsidTr="00946008">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Pr="003B2A4A" w:rsidRDefault="00623574" w:rsidP="00946008">
            <w:pPr>
              <w:rPr>
                <w:b/>
                <w:i/>
                <w:sz w:val="22"/>
                <w:lang w:val="ru-RU"/>
              </w:rPr>
            </w:pPr>
            <w:r w:rsidRPr="003B2A4A">
              <w:rPr>
                <w:b/>
                <w:i/>
                <w:sz w:val="22"/>
                <w:lang w:val="ru-RU"/>
              </w:rPr>
              <w:t>Основания, свързани с наказателни присъди съгласно националните разпоредби за прилагане на основанията, посочени в член</w:t>
            </w:r>
            <w:r>
              <w:rPr>
                <w:b/>
                <w:i/>
                <w:sz w:val="22"/>
              </w:rPr>
              <w:t> </w:t>
            </w:r>
            <w:r w:rsidRPr="003B2A4A">
              <w:rPr>
                <w:b/>
                <w:i/>
                <w:sz w:val="22"/>
                <w:lang w:val="ru-RU"/>
              </w:rPr>
              <w:t>57, параграф</w:t>
            </w:r>
            <w:r>
              <w:rPr>
                <w:b/>
                <w:i/>
                <w:sz w:val="22"/>
              </w:rPr>
              <w:t> </w:t>
            </w:r>
            <w:r w:rsidRPr="003B2A4A">
              <w:rPr>
                <w:b/>
                <w:i/>
                <w:sz w:val="22"/>
                <w:lang w:val="ru-RU"/>
              </w:rPr>
              <w:t>1 от Директивата:</w:t>
            </w:r>
          </w:p>
        </w:tc>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r>
              <w:rPr>
                <w:b/>
                <w:i/>
                <w:sz w:val="22"/>
              </w:rPr>
              <w:t>Отговор:</w:t>
            </w:r>
          </w:p>
        </w:tc>
      </w:tr>
      <w:tr w:rsidR="00623574" w:rsidRPr="003B2A4A" w:rsidTr="00946008">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Pr="003B2A4A" w:rsidRDefault="00623574" w:rsidP="00946008">
            <w:pPr>
              <w:rPr>
                <w:sz w:val="22"/>
                <w:lang w:val="ru-RU"/>
              </w:rPr>
            </w:pPr>
            <w:r w:rsidRPr="003B2A4A">
              <w:rPr>
                <w:sz w:val="22"/>
                <w:lang w:val="ru-RU"/>
              </w:rPr>
              <w:t xml:space="preserve">Издадена ли е по отношение на </w:t>
            </w:r>
            <w:r w:rsidRPr="003B2A4A">
              <w:rPr>
                <w:b/>
                <w:sz w:val="22"/>
                <w:lang w:val="ru-RU"/>
              </w:rPr>
              <w:t>икономическия оператор</w:t>
            </w:r>
            <w:r w:rsidRPr="003B2A4A">
              <w:rPr>
                <w:sz w:val="22"/>
                <w:lang w:val="ru-RU"/>
              </w:rPr>
              <w:t xml:space="preserve"> или на </w:t>
            </w:r>
            <w:r w:rsidRPr="003B2A4A">
              <w:rPr>
                <w:b/>
                <w:sz w:val="22"/>
                <w:lang w:val="ru-RU"/>
              </w:rPr>
              <w:t>лице</w:t>
            </w:r>
            <w:r w:rsidRPr="003B2A4A">
              <w:rPr>
                <w:sz w:val="22"/>
                <w:lang w:val="ru-RU"/>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3B2A4A">
              <w:rPr>
                <w:b/>
                <w:sz w:val="22"/>
                <w:lang w:val="ru-RU"/>
              </w:rPr>
              <w:t>окончателна присъда</w:t>
            </w:r>
            <w:r w:rsidRPr="003B2A4A">
              <w:rPr>
                <w:sz w:val="22"/>
                <w:lang w:val="ru-RU"/>
              </w:rPr>
              <w:t xml:space="preserve"> във връзка с едно от изброените по-горе основания, която е произнесена най-много </w:t>
            </w:r>
            <w:r w:rsidRPr="003B2A4A">
              <w:rPr>
                <w:sz w:val="22"/>
                <w:lang w:val="ru-RU"/>
              </w:rPr>
              <w:lastRenderedPageBreak/>
              <w:t xml:space="preserve">преди пет години, или съгласно която продължава да се прилага период на изключване, пряко определен в присъдата? </w:t>
            </w:r>
          </w:p>
        </w:tc>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Pr="003B2A4A" w:rsidRDefault="00623574" w:rsidP="00946008">
            <w:pPr>
              <w:rPr>
                <w:i/>
                <w:sz w:val="22"/>
                <w:lang w:val="ru-RU"/>
              </w:rPr>
            </w:pPr>
            <w:r w:rsidRPr="003B2A4A">
              <w:rPr>
                <w:sz w:val="22"/>
                <w:lang w:val="ru-RU"/>
              </w:rPr>
              <w:lastRenderedPageBreak/>
              <w:t>[] Да [] Не</w:t>
            </w:r>
          </w:p>
          <w:p w:rsidR="00623574" w:rsidRPr="003B2A4A" w:rsidRDefault="00623574" w:rsidP="00946008">
            <w:pPr>
              <w:rPr>
                <w:lang w:val="ru-RU"/>
              </w:rPr>
            </w:pPr>
            <w:r w:rsidRPr="003B2A4A">
              <w:rPr>
                <w:i/>
                <w:sz w:val="22"/>
                <w:lang w:val="ru-RU"/>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3B2A4A">
              <w:rPr>
                <w:lang w:val="ru-RU"/>
              </w:rPr>
              <w:br/>
            </w:r>
            <w:r w:rsidRPr="003B2A4A">
              <w:rPr>
                <w:i/>
                <w:sz w:val="22"/>
                <w:lang w:val="ru-RU"/>
              </w:rPr>
              <w:t>[……][……][……][……]</w:t>
            </w:r>
            <w:r>
              <w:rPr>
                <w:rStyle w:val="a6"/>
              </w:rPr>
              <w:footnoteReference w:id="19"/>
            </w:r>
          </w:p>
        </w:tc>
      </w:tr>
      <w:tr w:rsidR="00623574" w:rsidRPr="003B2A4A" w:rsidTr="00946008">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Pr="003B2A4A" w:rsidRDefault="00623574" w:rsidP="00946008">
            <w:pPr>
              <w:rPr>
                <w:sz w:val="22"/>
                <w:lang w:val="ru-RU"/>
              </w:rPr>
            </w:pPr>
            <w:r w:rsidRPr="003B2A4A">
              <w:rPr>
                <w:b/>
                <w:sz w:val="22"/>
                <w:lang w:val="ru-RU"/>
              </w:rPr>
              <w:lastRenderedPageBreak/>
              <w:t>Ако „да“,</w:t>
            </w:r>
            <w:r w:rsidRPr="003B2A4A">
              <w:rPr>
                <w:sz w:val="22"/>
                <w:lang w:val="ru-RU"/>
              </w:rPr>
              <w:t xml:space="preserve"> моля посочете</w:t>
            </w:r>
            <w:r>
              <w:rPr>
                <w:rStyle w:val="a6"/>
              </w:rPr>
              <w:footnoteReference w:id="20"/>
            </w:r>
            <w:r w:rsidRPr="003B2A4A">
              <w:rPr>
                <w:sz w:val="22"/>
                <w:lang w:val="ru-RU"/>
              </w:rPr>
              <w:t>:</w:t>
            </w:r>
            <w:r w:rsidRPr="003B2A4A">
              <w:rPr>
                <w:sz w:val="22"/>
                <w:lang w:val="ru-RU"/>
              </w:rPr>
              <w:br/>
              <w:t xml:space="preserve">а) дата на присъдата, посочете за коя от точки 1 — 6 се отнася и основанието(ята) за нея; </w:t>
            </w:r>
          </w:p>
          <w:p w:rsidR="00623574" w:rsidRPr="003B2A4A" w:rsidRDefault="00623574" w:rsidP="00946008">
            <w:pPr>
              <w:rPr>
                <w:lang w:val="ru-RU"/>
              </w:rPr>
            </w:pPr>
            <w:r w:rsidRPr="003B2A4A">
              <w:rPr>
                <w:sz w:val="22"/>
                <w:lang w:val="ru-RU"/>
              </w:rPr>
              <w:t>б) посочете лицето, което е осъдено [ ];</w:t>
            </w:r>
            <w:r w:rsidRPr="003B2A4A">
              <w:rPr>
                <w:sz w:val="22"/>
                <w:lang w:val="ru-RU"/>
              </w:rPr>
              <w:br/>
            </w:r>
            <w:r w:rsidRPr="003B2A4A">
              <w:rPr>
                <w:b/>
                <w:sz w:val="22"/>
                <w:lang w:val="ru-RU"/>
              </w:rPr>
              <w:t>в) доколкото е пряко указано в присъдата:</w:t>
            </w:r>
          </w:p>
        </w:tc>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Pr="003B2A4A" w:rsidRDefault="00623574" w:rsidP="00946008">
            <w:pPr>
              <w:rPr>
                <w:i/>
                <w:sz w:val="22"/>
                <w:lang w:val="ru-RU"/>
              </w:rPr>
            </w:pPr>
            <w:r w:rsidRPr="003B2A4A">
              <w:rPr>
                <w:lang w:val="ru-RU"/>
              </w:rPr>
              <w:br/>
            </w:r>
            <w:r>
              <w:rPr>
                <w:sz w:val="22"/>
              </w:rPr>
              <w:t>a</w:t>
            </w:r>
            <w:r w:rsidRPr="003B2A4A">
              <w:rPr>
                <w:sz w:val="22"/>
                <w:lang w:val="ru-RU"/>
              </w:rPr>
              <w:t>) дата:[   ], буква(и): [   ], причина(а):[   ]</w:t>
            </w:r>
            <w:r w:rsidRPr="003B2A4A">
              <w:rPr>
                <w:i/>
                <w:sz w:val="22"/>
                <w:vertAlign w:val="superscript"/>
                <w:lang w:val="ru-RU"/>
              </w:rPr>
              <w:t xml:space="preserve"> </w:t>
            </w:r>
            <w:r w:rsidRPr="003B2A4A">
              <w:rPr>
                <w:lang w:val="ru-RU"/>
              </w:rPr>
              <w:br/>
            </w:r>
            <w:r w:rsidRPr="003B2A4A">
              <w:rPr>
                <w:lang w:val="ru-RU"/>
              </w:rPr>
              <w:br/>
            </w:r>
            <w:r w:rsidRPr="003B2A4A">
              <w:rPr>
                <w:lang w:val="ru-RU"/>
              </w:rPr>
              <w:br/>
            </w:r>
            <w:r w:rsidRPr="003B2A4A">
              <w:rPr>
                <w:sz w:val="22"/>
                <w:lang w:val="ru-RU"/>
              </w:rPr>
              <w:t>б) [……]</w:t>
            </w:r>
            <w:r w:rsidRPr="003B2A4A">
              <w:rPr>
                <w:lang w:val="ru-RU"/>
              </w:rPr>
              <w:br/>
            </w:r>
            <w:r w:rsidRPr="003B2A4A">
              <w:rPr>
                <w:sz w:val="22"/>
                <w:lang w:val="ru-RU"/>
              </w:rPr>
              <w:t>в) продължителността на срока на изключване [……] и съответната(ите) точка(и) [   ]</w:t>
            </w:r>
          </w:p>
          <w:p w:rsidR="00623574" w:rsidRPr="003B2A4A" w:rsidRDefault="00623574" w:rsidP="00946008">
            <w:pPr>
              <w:rPr>
                <w:lang w:val="ru-RU"/>
              </w:rPr>
            </w:pPr>
            <w:r w:rsidRPr="003B2A4A">
              <w:rPr>
                <w:i/>
                <w:sz w:val="22"/>
                <w:lang w:val="ru-RU"/>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Pr>
                <w:rStyle w:val="a6"/>
              </w:rPr>
              <w:footnoteReference w:id="21"/>
            </w:r>
          </w:p>
        </w:tc>
      </w:tr>
      <w:tr w:rsidR="00623574" w:rsidTr="00946008">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Pr="003B2A4A" w:rsidRDefault="00623574" w:rsidP="00946008">
            <w:pPr>
              <w:rPr>
                <w:sz w:val="22"/>
                <w:lang w:val="ru-RU"/>
              </w:rPr>
            </w:pPr>
            <w:r w:rsidRPr="003B2A4A">
              <w:rPr>
                <w:sz w:val="22"/>
                <w:lang w:val="ru-RU"/>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Pr>
                <w:rStyle w:val="a6"/>
              </w:rPr>
              <w:footnoteReference w:id="22"/>
            </w:r>
            <w:r w:rsidRPr="003B2A4A">
              <w:rPr>
                <w:sz w:val="22"/>
                <w:lang w:val="ru-RU"/>
              </w:rPr>
              <w:t xml:space="preserve"> („</w:t>
            </w:r>
            <w:r w:rsidRPr="003B2A4A">
              <w:rPr>
                <w:rStyle w:val="NormalBoldChar"/>
                <w:rFonts w:eastAsia="Calibri"/>
                <w:b w:val="0"/>
                <w:sz w:val="22"/>
                <w:lang w:val="ru-RU"/>
              </w:rPr>
              <w:t>реабилитиране по своя инициатива</w:t>
            </w:r>
            <w:r w:rsidRPr="003B2A4A">
              <w:rPr>
                <w:sz w:val="22"/>
                <w:lang w:val="ru-RU"/>
              </w:rPr>
              <w:t>“)?</w:t>
            </w:r>
          </w:p>
        </w:tc>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r>
              <w:rPr>
                <w:sz w:val="22"/>
              </w:rPr>
              <w:t xml:space="preserve">[] Да [] Не </w:t>
            </w:r>
          </w:p>
        </w:tc>
      </w:tr>
      <w:tr w:rsidR="00623574" w:rsidTr="00946008">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Pr="003B2A4A" w:rsidRDefault="00623574" w:rsidP="00946008">
            <w:pPr>
              <w:rPr>
                <w:sz w:val="22"/>
                <w:lang w:val="ru-RU"/>
              </w:rPr>
            </w:pPr>
            <w:r w:rsidRPr="003B2A4A">
              <w:rPr>
                <w:b/>
                <w:sz w:val="22"/>
                <w:lang w:val="ru-RU"/>
              </w:rPr>
              <w:t>Ако „да“</w:t>
            </w:r>
            <w:r w:rsidRPr="003B2A4A">
              <w:rPr>
                <w:sz w:val="22"/>
                <w:lang w:val="ru-RU"/>
              </w:rPr>
              <w:t>, моля опишете предприетите мерки</w:t>
            </w:r>
            <w:r>
              <w:rPr>
                <w:rStyle w:val="a6"/>
              </w:rPr>
              <w:footnoteReference w:id="23"/>
            </w:r>
            <w:r w:rsidRPr="003B2A4A">
              <w:rPr>
                <w:sz w:val="22"/>
                <w:lang w:val="ru-RU"/>
              </w:rPr>
              <w:t>:</w:t>
            </w:r>
          </w:p>
        </w:tc>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r>
              <w:rPr>
                <w:sz w:val="22"/>
              </w:rPr>
              <w:t>[……]</w:t>
            </w:r>
          </w:p>
        </w:tc>
      </w:tr>
    </w:tbl>
    <w:p w:rsidR="00623574" w:rsidRDefault="00623574" w:rsidP="00623574">
      <w:pPr>
        <w:pStyle w:val="SectionTitle"/>
        <w:rPr>
          <w:sz w:val="22"/>
          <w:lang w:val="en-US"/>
        </w:rPr>
      </w:pPr>
    </w:p>
    <w:p w:rsidR="00623574" w:rsidRDefault="00623574" w:rsidP="00623574">
      <w:pPr>
        <w:pStyle w:val="SectionTitle"/>
        <w:rPr>
          <w:i/>
          <w:sz w:val="22"/>
        </w:rPr>
      </w:pPr>
      <w:r>
        <w:rPr>
          <w:sz w:val="22"/>
        </w:rPr>
        <w:t xml:space="preserve">Б: Основания, свързани с плащането на данъци или социалноосигурителни вноски </w:t>
      </w:r>
    </w:p>
    <w:tbl>
      <w:tblPr>
        <w:tblW w:w="0" w:type="auto"/>
        <w:tblLayout w:type="fixed"/>
        <w:tblLook w:val="0000"/>
      </w:tblPr>
      <w:tblGrid>
        <w:gridCol w:w="4479"/>
        <w:gridCol w:w="1713"/>
        <w:gridCol w:w="510"/>
        <w:gridCol w:w="2587"/>
      </w:tblGrid>
      <w:tr w:rsidR="00623574" w:rsidTr="00946008">
        <w:trPr>
          <w:gridAfter w:val="2"/>
          <w:wAfter w:w="3097" w:type="dxa"/>
        </w:trPr>
        <w:tc>
          <w:tcPr>
            <w:tcW w:w="4479" w:type="dxa"/>
            <w:tcBorders>
              <w:top w:val="single" w:sz="4" w:space="0" w:color="000000"/>
              <w:left w:val="single" w:sz="4" w:space="0" w:color="000000"/>
              <w:bottom w:val="single" w:sz="4" w:space="0" w:color="000000"/>
              <w:right w:val="single" w:sz="4" w:space="0" w:color="000000"/>
            </w:tcBorders>
            <w:shd w:val="clear" w:color="auto" w:fill="FFFFFF"/>
          </w:tcPr>
          <w:p w:rsidR="00623574" w:rsidRPr="003B2A4A" w:rsidRDefault="00623574" w:rsidP="00946008">
            <w:pPr>
              <w:rPr>
                <w:b/>
                <w:i/>
                <w:sz w:val="22"/>
                <w:lang w:val="ru-RU"/>
              </w:rPr>
            </w:pPr>
            <w:r w:rsidRPr="003B2A4A">
              <w:rPr>
                <w:b/>
                <w:i/>
                <w:sz w:val="22"/>
                <w:lang w:val="ru-RU"/>
              </w:rPr>
              <w:t>Плащане на данъци или социалноосигурителни вноски:</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r>
              <w:rPr>
                <w:b/>
                <w:i/>
                <w:sz w:val="22"/>
              </w:rPr>
              <w:t>Отговор:</w:t>
            </w:r>
          </w:p>
        </w:tc>
      </w:tr>
      <w:tr w:rsidR="00623574" w:rsidTr="00946008">
        <w:trPr>
          <w:gridAfter w:val="2"/>
          <w:wAfter w:w="3097" w:type="dxa"/>
        </w:trPr>
        <w:tc>
          <w:tcPr>
            <w:tcW w:w="4479" w:type="dxa"/>
            <w:tcBorders>
              <w:top w:val="single" w:sz="4" w:space="0" w:color="000000"/>
              <w:left w:val="single" w:sz="4" w:space="0" w:color="000000"/>
              <w:bottom w:val="single" w:sz="4" w:space="0" w:color="000000"/>
              <w:right w:val="single" w:sz="4" w:space="0" w:color="000000"/>
            </w:tcBorders>
            <w:shd w:val="clear" w:color="auto" w:fill="FFFFFF"/>
          </w:tcPr>
          <w:p w:rsidR="00623574" w:rsidRPr="003B2A4A" w:rsidRDefault="00623574" w:rsidP="00946008">
            <w:pPr>
              <w:rPr>
                <w:sz w:val="22"/>
                <w:lang w:val="ru-RU"/>
              </w:rPr>
            </w:pPr>
            <w:r w:rsidRPr="003B2A4A">
              <w:rPr>
                <w:sz w:val="22"/>
                <w:lang w:val="ru-RU"/>
              </w:rPr>
              <w:t xml:space="preserve">Икономическият оператор изпълнил ли е </w:t>
            </w:r>
            <w:r w:rsidRPr="003B2A4A">
              <w:rPr>
                <w:sz w:val="22"/>
                <w:lang w:val="ru-RU"/>
              </w:rPr>
              <w:lastRenderedPageBreak/>
              <w:t xml:space="preserve">всички </w:t>
            </w:r>
            <w:r w:rsidRPr="003B2A4A">
              <w:rPr>
                <w:b/>
                <w:sz w:val="22"/>
                <w:lang w:val="ru-RU"/>
              </w:rPr>
              <w:t>свои</w:t>
            </w:r>
            <w:r w:rsidRPr="003B2A4A">
              <w:rPr>
                <w:sz w:val="22"/>
                <w:lang w:val="ru-RU"/>
              </w:rPr>
              <w:t xml:space="preserve"> </w:t>
            </w:r>
            <w:r w:rsidRPr="003B2A4A">
              <w:rPr>
                <w:b/>
                <w:sz w:val="22"/>
                <w:lang w:val="ru-RU"/>
              </w:rPr>
              <w:t>задължения, свързани с плащането на данъци или социалноосигурителни вноски</w:t>
            </w:r>
            <w:r w:rsidRPr="003B2A4A">
              <w:rPr>
                <w:sz w:val="22"/>
                <w:lang w:val="ru-RU"/>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r>
              <w:rPr>
                <w:sz w:val="22"/>
              </w:rPr>
              <w:lastRenderedPageBreak/>
              <w:t>[] Да [] Не</w:t>
            </w:r>
          </w:p>
        </w:tc>
      </w:tr>
      <w:tr w:rsidR="00623574" w:rsidTr="00946008">
        <w:trPr>
          <w:trHeight w:val="470"/>
        </w:trPr>
        <w:tc>
          <w:tcPr>
            <w:tcW w:w="4479"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623574" w:rsidRPr="003B2A4A" w:rsidRDefault="00623574" w:rsidP="00946008">
            <w:pPr>
              <w:rPr>
                <w:sz w:val="22"/>
                <w:lang w:val="ru-RU"/>
              </w:rPr>
            </w:pPr>
            <w:r w:rsidRPr="003B2A4A">
              <w:rPr>
                <w:lang w:val="ru-RU"/>
              </w:rPr>
              <w:lastRenderedPageBreak/>
              <w:br/>
            </w:r>
            <w:r w:rsidRPr="003B2A4A">
              <w:rPr>
                <w:lang w:val="ru-RU"/>
              </w:rPr>
              <w:br/>
            </w:r>
            <w:r w:rsidRPr="003B2A4A">
              <w:rPr>
                <w:b/>
                <w:sz w:val="22"/>
                <w:lang w:val="ru-RU"/>
              </w:rPr>
              <w:t>Ако „не“</w:t>
            </w:r>
            <w:r w:rsidRPr="003B2A4A">
              <w:rPr>
                <w:sz w:val="22"/>
                <w:lang w:val="ru-RU"/>
              </w:rPr>
              <w:t>, моля посочете:</w:t>
            </w:r>
            <w:r w:rsidRPr="003B2A4A">
              <w:rPr>
                <w:sz w:val="22"/>
                <w:lang w:val="ru-RU"/>
              </w:rPr>
              <w:br/>
              <w:t>а) съответната страна или държава членка;</w:t>
            </w:r>
          </w:p>
          <w:p w:rsidR="00623574" w:rsidRPr="003B2A4A" w:rsidRDefault="00623574" w:rsidP="00946008">
            <w:pPr>
              <w:rPr>
                <w:sz w:val="22"/>
                <w:lang w:val="ru-RU"/>
              </w:rPr>
            </w:pPr>
            <w:r w:rsidRPr="003B2A4A">
              <w:rPr>
                <w:sz w:val="22"/>
                <w:lang w:val="ru-RU"/>
              </w:rPr>
              <w:t>б) размера на съответната сума;</w:t>
            </w:r>
            <w:r w:rsidRPr="003B2A4A">
              <w:rPr>
                <w:sz w:val="22"/>
                <w:lang w:val="ru-RU"/>
              </w:rPr>
              <w:br/>
              <w:t>в) как е установено нарушението на задълженията:</w:t>
            </w:r>
            <w:r w:rsidRPr="003B2A4A">
              <w:rPr>
                <w:sz w:val="22"/>
                <w:lang w:val="ru-RU"/>
              </w:rPr>
              <w:br/>
              <w:t xml:space="preserve">1) чрез съдебно </w:t>
            </w:r>
            <w:r w:rsidRPr="003B2A4A">
              <w:rPr>
                <w:b/>
                <w:sz w:val="22"/>
                <w:lang w:val="ru-RU"/>
              </w:rPr>
              <w:t>решение</w:t>
            </w:r>
            <w:r w:rsidRPr="003B2A4A">
              <w:rPr>
                <w:sz w:val="22"/>
                <w:lang w:val="ru-RU"/>
              </w:rPr>
              <w:t xml:space="preserve"> или административен </w:t>
            </w:r>
            <w:r w:rsidRPr="003B2A4A">
              <w:rPr>
                <w:b/>
                <w:sz w:val="22"/>
                <w:lang w:val="ru-RU"/>
              </w:rPr>
              <w:t>акт</w:t>
            </w:r>
            <w:r w:rsidRPr="003B2A4A">
              <w:rPr>
                <w:sz w:val="22"/>
                <w:lang w:val="ru-RU"/>
              </w:rPr>
              <w:t>:</w:t>
            </w:r>
          </w:p>
          <w:p w:rsidR="00623574" w:rsidRDefault="00623574" w:rsidP="00946008">
            <w:pPr>
              <w:pStyle w:val="Tiret1"/>
              <w:rPr>
                <w:sz w:val="22"/>
              </w:rPr>
            </w:pPr>
            <w:r>
              <w:rPr>
                <w:sz w:val="22"/>
              </w:rPr>
              <w:tab/>
              <w:t>Решението или актът с окончателен и обвързващ характер ли е?</w:t>
            </w:r>
          </w:p>
          <w:p w:rsidR="00623574" w:rsidRDefault="00623574" w:rsidP="00946008">
            <w:pPr>
              <w:pStyle w:val="Tiret1"/>
              <w:numPr>
                <w:ilvl w:val="0"/>
                <w:numId w:val="4"/>
              </w:numPr>
              <w:rPr>
                <w:sz w:val="22"/>
              </w:rPr>
            </w:pPr>
            <w:r>
              <w:rPr>
                <w:sz w:val="22"/>
              </w:rPr>
              <w:t>Моля, посочете датата на присъдата или решението/акта.</w:t>
            </w:r>
          </w:p>
          <w:p w:rsidR="00623574" w:rsidRDefault="00623574" w:rsidP="00946008">
            <w:pPr>
              <w:pStyle w:val="Tiret1"/>
              <w:numPr>
                <w:ilvl w:val="0"/>
                <w:numId w:val="4"/>
              </w:numPr>
              <w:rPr>
                <w:sz w:val="22"/>
              </w:rPr>
            </w:pPr>
            <w:r>
              <w:rPr>
                <w:sz w:val="22"/>
              </w:rPr>
              <w:t xml:space="preserve">В случай на присъда — срокът на изключване, </w:t>
            </w:r>
            <w:r>
              <w:rPr>
                <w:b/>
                <w:sz w:val="22"/>
              </w:rPr>
              <w:t xml:space="preserve">ако е определен </w:t>
            </w:r>
            <w:r>
              <w:rPr>
                <w:b/>
                <w:sz w:val="22"/>
                <w:u w:val="single"/>
              </w:rPr>
              <w:t xml:space="preserve">пряко </w:t>
            </w:r>
            <w:r>
              <w:rPr>
                <w:b/>
                <w:sz w:val="22"/>
              </w:rPr>
              <w:t>в присъдата:</w:t>
            </w:r>
          </w:p>
          <w:p w:rsidR="00623574" w:rsidRPr="003B2A4A" w:rsidRDefault="00623574" w:rsidP="00946008">
            <w:pPr>
              <w:rPr>
                <w:sz w:val="22"/>
                <w:lang w:val="ru-RU"/>
              </w:rPr>
            </w:pPr>
            <w:r w:rsidRPr="003B2A4A">
              <w:rPr>
                <w:sz w:val="22"/>
                <w:lang w:val="ru-RU"/>
              </w:rPr>
              <w:t xml:space="preserve">2) по </w:t>
            </w:r>
            <w:r w:rsidRPr="003B2A4A">
              <w:rPr>
                <w:b/>
                <w:sz w:val="22"/>
                <w:lang w:val="ru-RU"/>
              </w:rPr>
              <w:t>друг начин</w:t>
            </w:r>
            <w:r w:rsidRPr="003B2A4A">
              <w:rPr>
                <w:sz w:val="22"/>
                <w:lang w:val="ru-RU"/>
              </w:rPr>
              <w:t>? Моля, уточнете:</w:t>
            </w:r>
          </w:p>
          <w:p w:rsidR="00623574" w:rsidRPr="003B2A4A" w:rsidRDefault="00623574" w:rsidP="00946008">
            <w:pPr>
              <w:rPr>
                <w:b/>
                <w:sz w:val="22"/>
                <w:lang w:val="ru-RU"/>
              </w:rPr>
            </w:pPr>
            <w:r w:rsidRPr="003B2A4A">
              <w:rPr>
                <w:sz w:val="22"/>
                <w:lang w:val="ru-RU"/>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3" w:type="dxa"/>
            <w:gridSpan w:val="2"/>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pPr>
              <w:pStyle w:val="Tiret1"/>
              <w:jc w:val="left"/>
              <w:rPr>
                <w:b/>
                <w:sz w:val="22"/>
              </w:rPr>
            </w:pPr>
            <w:r>
              <w:rPr>
                <w:b/>
                <w:sz w:val="22"/>
              </w:rPr>
              <w:t>Данъци</w:t>
            </w:r>
          </w:p>
        </w:tc>
        <w:tc>
          <w:tcPr>
            <w:tcW w:w="2587"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r>
              <w:rPr>
                <w:b/>
                <w:sz w:val="22"/>
              </w:rPr>
              <w:t>Социалноосигурителни вноски</w:t>
            </w:r>
          </w:p>
        </w:tc>
      </w:tr>
      <w:tr w:rsidR="00623574" w:rsidRPr="003B2A4A" w:rsidTr="00946008">
        <w:trPr>
          <w:trHeight w:val="1977"/>
        </w:trPr>
        <w:tc>
          <w:tcPr>
            <w:tcW w:w="4479" w:type="dxa"/>
            <w:vMerge/>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pPr>
              <w:rPr>
                <w:b/>
              </w:rPr>
            </w:pPr>
          </w:p>
        </w:tc>
        <w:tc>
          <w:tcPr>
            <w:tcW w:w="2223" w:type="dxa"/>
            <w:gridSpan w:val="2"/>
            <w:tcBorders>
              <w:top w:val="single" w:sz="4" w:space="0" w:color="000000"/>
              <w:left w:val="single" w:sz="4" w:space="0" w:color="000000"/>
              <w:bottom w:val="single" w:sz="4" w:space="0" w:color="000000"/>
              <w:right w:val="single" w:sz="4" w:space="0" w:color="000000"/>
            </w:tcBorders>
            <w:shd w:val="clear" w:color="auto" w:fill="FFFFFF"/>
          </w:tcPr>
          <w:p w:rsidR="00623574" w:rsidRPr="003B2A4A" w:rsidRDefault="00623574" w:rsidP="00946008">
            <w:pPr>
              <w:rPr>
                <w:sz w:val="22"/>
                <w:lang w:val="ru-RU"/>
              </w:rPr>
            </w:pPr>
            <w:r w:rsidRPr="003B2A4A">
              <w:rPr>
                <w:lang w:val="ru-RU"/>
              </w:rPr>
              <w:br/>
            </w:r>
            <w:r>
              <w:rPr>
                <w:sz w:val="22"/>
              </w:rPr>
              <w:t>a</w:t>
            </w:r>
            <w:r w:rsidRPr="003B2A4A">
              <w:rPr>
                <w:sz w:val="22"/>
                <w:lang w:val="ru-RU"/>
              </w:rPr>
              <w:t>) [……]</w:t>
            </w:r>
            <w:r w:rsidRPr="003B2A4A">
              <w:rPr>
                <w:lang w:val="ru-RU"/>
              </w:rPr>
              <w:br/>
            </w:r>
            <w:r w:rsidRPr="003B2A4A">
              <w:rPr>
                <w:sz w:val="22"/>
                <w:lang w:val="ru-RU"/>
              </w:rPr>
              <w:t>б) [……]</w:t>
            </w:r>
            <w:r w:rsidRPr="003B2A4A">
              <w:rPr>
                <w:lang w:val="ru-RU"/>
              </w:rPr>
              <w:br/>
            </w:r>
            <w:r w:rsidRPr="003B2A4A">
              <w:rPr>
                <w:sz w:val="22"/>
                <w:lang w:val="ru-RU"/>
              </w:rPr>
              <w:t>в1) [] Да [] Не</w:t>
            </w:r>
          </w:p>
          <w:p w:rsidR="00623574" w:rsidRDefault="00623574" w:rsidP="00946008">
            <w:pPr>
              <w:pStyle w:val="Tiret0"/>
              <w:rPr>
                <w:sz w:val="22"/>
              </w:rPr>
            </w:pPr>
            <w:r>
              <w:rPr>
                <w:sz w:val="22"/>
              </w:rPr>
              <w:t>[] Да [] Не</w:t>
            </w:r>
          </w:p>
          <w:p w:rsidR="00623574" w:rsidRDefault="00623574" w:rsidP="00946008">
            <w:pPr>
              <w:pStyle w:val="Tiret0"/>
              <w:numPr>
                <w:ilvl w:val="0"/>
                <w:numId w:val="3"/>
              </w:numPr>
              <w:rPr>
                <w:sz w:val="22"/>
              </w:rPr>
            </w:pPr>
            <w:r>
              <w:rPr>
                <w:sz w:val="22"/>
              </w:rPr>
              <w:t>[……]</w:t>
            </w:r>
            <w:r>
              <w:br/>
            </w:r>
          </w:p>
          <w:p w:rsidR="00623574" w:rsidRDefault="00623574" w:rsidP="00946008">
            <w:pPr>
              <w:pStyle w:val="Tiret0"/>
              <w:numPr>
                <w:ilvl w:val="0"/>
                <w:numId w:val="3"/>
              </w:numPr>
            </w:pPr>
            <w:r>
              <w:rPr>
                <w:sz w:val="22"/>
              </w:rPr>
              <w:t>[……]</w:t>
            </w:r>
            <w:r>
              <w:br/>
            </w:r>
            <w:r>
              <w:br/>
            </w:r>
          </w:p>
          <w:p w:rsidR="00623574" w:rsidRDefault="00623574" w:rsidP="00946008"/>
          <w:p w:rsidR="00623574" w:rsidRDefault="00623574" w:rsidP="00946008"/>
          <w:p w:rsidR="00623574" w:rsidRDefault="00623574" w:rsidP="00946008"/>
          <w:p w:rsidR="00623574" w:rsidRDefault="00623574" w:rsidP="00946008">
            <w:pPr>
              <w:rPr>
                <w:sz w:val="22"/>
              </w:rPr>
            </w:pPr>
            <w:r>
              <w:rPr>
                <w:sz w:val="22"/>
              </w:rPr>
              <w:t>в2) [ …]</w:t>
            </w:r>
            <w:r>
              <w:br/>
            </w:r>
          </w:p>
          <w:p w:rsidR="00623574" w:rsidRPr="003B2A4A" w:rsidRDefault="00623574" w:rsidP="00946008">
            <w:pPr>
              <w:rPr>
                <w:lang w:val="ru-RU"/>
              </w:rPr>
            </w:pPr>
            <w:r w:rsidRPr="003B2A4A">
              <w:rPr>
                <w:sz w:val="22"/>
                <w:lang w:val="ru-RU"/>
              </w:rPr>
              <w:t>г) [] Да [] Не</w:t>
            </w:r>
            <w:r w:rsidRPr="003B2A4A">
              <w:rPr>
                <w:lang w:val="ru-RU"/>
              </w:rPr>
              <w:br/>
            </w:r>
            <w:r w:rsidRPr="003B2A4A">
              <w:rPr>
                <w:b/>
                <w:lang w:val="ru-RU"/>
              </w:rPr>
              <w:t>Ако „да“</w:t>
            </w:r>
            <w:r w:rsidRPr="003B2A4A">
              <w:rPr>
                <w:lang w:val="ru-RU"/>
              </w:rPr>
              <w:t>, моля, опишете подробно:</w:t>
            </w:r>
            <w:r w:rsidRPr="003B2A4A">
              <w:rPr>
                <w:sz w:val="22"/>
                <w:lang w:val="ru-RU"/>
              </w:rPr>
              <w:t xml:space="preserve"> [……]</w:t>
            </w:r>
          </w:p>
        </w:tc>
        <w:tc>
          <w:tcPr>
            <w:tcW w:w="2587"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pPr>
              <w:rPr>
                <w:sz w:val="22"/>
              </w:rPr>
            </w:pPr>
            <w:r w:rsidRPr="003B2A4A">
              <w:rPr>
                <w:lang w:val="ru-RU"/>
              </w:rPr>
              <w:br/>
            </w:r>
            <w:r>
              <w:rPr>
                <w:sz w:val="22"/>
              </w:rPr>
              <w:t>a) [……]б) [……]</w:t>
            </w:r>
            <w:r>
              <w:br/>
            </w:r>
            <w:r>
              <w:br/>
            </w:r>
            <w:r>
              <w:rPr>
                <w:sz w:val="22"/>
              </w:rPr>
              <w:t>в1) [] Да [] Не</w:t>
            </w:r>
          </w:p>
          <w:p w:rsidR="00623574" w:rsidRDefault="00623574" w:rsidP="00946008">
            <w:pPr>
              <w:pStyle w:val="Tiret0"/>
              <w:numPr>
                <w:ilvl w:val="0"/>
                <w:numId w:val="3"/>
              </w:numPr>
              <w:rPr>
                <w:sz w:val="22"/>
              </w:rPr>
            </w:pPr>
            <w:r>
              <w:rPr>
                <w:sz w:val="22"/>
              </w:rPr>
              <w:t>[] Да [] Не</w:t>
            </w:r>
          </w:p>
          <w:p w:rsidR="00623574" w:rsidRDefault="00623574" w:rsidP="00946008">
            <w:pPr>
              <w:pStyle w:val="Tiret0"/>
              <w:numPr>
                <w:ilvl w:val="0"/>
                <w:numId w:val="3"/>
              </w:numPr>
              <w:rPr>
                <w:sz w:val="22"/>
              </w:rPr>
            </w:pPr>
            <w:r>
              <w:rPr>
                <w:sz w:val="22"/>
              </w:rPr>
              <w:t>[……]</w:t>
            </w:r>
            <w:r>
              <w:br/>
            </w:r>
          </w:p>
          <w:p w:rsidR="00623574" w:rsidRDefault="00623574" w:rsidP="00946008">
            <w:pPr>
              <w:pStyle w:val="Tiret0"/>
              <w:numPr>
                <w:ilvl w:val="0"/>
                <w:numId w:val="3"/>
              </w:numPr>
            </w:pPr>
            <w:r>
              <w:rPr>
                <w:sz w:val="22"/>
              </w:rPr>
              <w:t>[……]</w:t>
            </w:r>
            <w:r>
              <w:br/>
            </w:r>
            <w:r>
              <w:br/>
            </w:r>
          </w:p>
          <w:p w:rsidR="00623574" w:rsidRDefault="00623574" w:rsidP="00946008"/>
          <w:p w:rsidR="00623574" w:rsidRDefault="00623574" w:rsidP="00946008"/>
          <w:p w:rsidR="00623574" w:rsidRDefault="00623574" w:rsidP="00946008"/>
          <w:p w:rsidR="00623574" w:rsidRDefault="00623574" w:rsidP="00946008">
            <w:pPr>
              <w:rPr>
                <w:sz w:val="22"/>
              </w:rPr>
            </w:pPr>
            <w:r>
              <w:rPr>
                <w:sz w:val="22"/>
              </w:rPr>
              <w:t>в2) [ …]</w:t>
            </w:r>
            <w:r>
              <w:br/>
            </w:r>
          </w:p>
          <w:p w:rsidR="00623574" w:rsidRDefault="00623574" w:rsidP="00946008">
            <w:pPr>
              <w:rPr>
                <w:b/>
              </w:rPr>
            </w:pPr>
            <w:r>
              <w:rPr>
                <w:sz w:val="22"/>
              </w:rPr>
              <w:t>г) [] Да [] Не</w:t>
            </w:r>
          </w:p>
          <w:p w:rsidR="00623574" w:rsidRPr="003B2A4A" w:rsidRDefault="00623574" w:rsidP="00946008">
            <w:pPr>
              <w:rPr>
                <w:lang w:val="ru-RU"/>
              </w:rPr>
            </w:pPr>
            <w:r w:rsidRPr="003B2A4A">
              <w:rPr>
                <w:b/>
                <w:lang w:val="ru-RU"/>
              </w:rPr>
              <w:t>Ако „да“</w:t>
            </w:r>
            <w:r w:rsidRPr="003B2A4A">
              <w:rPr>
                <w:lang w:val="ru-RU"/>
              </w:rPr>
              <w:t>, моля, опишете подробно:</w:t>
            </w:r>
            <w:r w:rsidRPr="003B2A4A">
              <w:rPr>
                <w:sz w:val="22"/>
                <w:lang w:val="ru-RU"/>
              </w:rPr>
              <w:t xml:space="preserve"> [……]</w:t>
            </w:r>
          </w:p>
        </w:tc>
      </w:tr>
      <w:tr w:rsidR="00623574" w:rsidRPr="003B2A4A" w:rsidTr="00946008">
        <w:trPr>
          <w:gridAfter w:val="2"/>
          <w:wAfter w:w="3097" w:type="dxa"/>
        </w:trPr>
        <w:tc>
          <w:tcPr>
            <w:tcW w:w="4479" w:type="dxa"/>
            <w:tcBorders>
              <w:top w:val="single" w:sz="4" w:space="0" w:color="000000"/>
              <w:left w:val="single" w:sz="4" w:space="0" w:color="000000"/>
              <w:bottom w:val="single" w:sz="4" w:space="0" w:color="000000"/>
              <w:right w:val="single" w:sz="4" w:space="0" w:color="000000"/>
            </w:tcBorders>
            <w:shd w:val="clear" w:color="auto" w:fill="FFFFFF"/>
          </w:tcPr>
          <w:p w:rsidR="00623574" w:rsidRPr="003B2A4A" w:rsidRDefault="00623574" w:rsidP="00946008">
            <w:pPr>
              <w:rPr>
                <w:i/>
                <w:sz w:val="22"/>
                <w:lang w:val="ru-RU"/>
              </w:rPr>
            </w:pPr>
            <w:r w:rsidRPr="003B2A4A">
              <w:rPr>
                <w:i/>
                <w:sz w:val="22"/>
                <w:lang w:val="ru-RU"/>
              </w:rPr>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Pr>
          <w:p w:rsidR="00623574" w:rsidRPr="003B2A4A" w:rsidRDefault="00623574" w:rsidP="00946008">
            <w:pPr>
              <w:rPr>
                <w:lang w:val="ru-RU"/>
              </w:rPr>
            </w:pPr>
            <w:r w:rsidRPr="003B2A4A">
              <w:rPr>
                <w:i/>
                <w:sz w:val="22"/>
                <w:lang w:val="ru-RU"/>
              </w:rPr>
              <w:t>(уеб адрес, орган или служба, издаващи документа, точно позоваване на документа):</w:t>
            </w:r>
            <w:r w:rsidRPr="003B2A4A">
              <w:rPr>
                <w:rStyle w:val="footnotereference"/>
                <w:i/>
                <w:sz w:val="22"/>
                <w:lang w:val="ru-RU"/>
              </w:rPr>
              <w:t xml:space="preserve"> </w:t>
            </w:r>
            <w:r>
              <w:rPr>
                <w:rStyle w:val="a6"/>
              </w:rPr>
              <w:footnoteReference w:id="24"/>
            </w:r>
            <w:r w:rsidRPr="003B2A4A">
              <w:rPr>
                <w:lang w:val="ru-RU"/>
              </w:rPr>
              <w:br/>
            </w:r>
            <w:r w:rsidRPr="003B2A4A">
              <w:rPr>
                <w:i/>
                <w:sz w:val="22"/>
                <w:lang w:val="ru-RU"/>
              </w:rPr>
              <w:t>[……][……][……][……]</w:t>
            </w:r>
          </w:p>
        </w:tc>
      </w:tr>
    </w:tbl>
    <w:p w:rsidR="00623574" w:rsidRPr="003B2A4A" w:rsidRDefault="00623574" w:rsidP="00623574">
      <w:pPr>
        <w:pStyle w:val="SectionTitle"/>
        <w:rPr>
          <w:sz w:val="22"/>
          <w:lang w:val="ru-RU"/>
        </w:rPr>
      </w:pPr>
    </w:p>
    <w:p w:rsidR="00623574" w:rsidRDefault="00623574" w:rsidP="00623574">
      <w:pPr>
        <w:pStyle w:val="SectionTitle"/>
        <w:rPr>
          <w:i/>
          <w:sz w:val="22"/>
        </w:rPr>
      </w:pPr>
      <w:r>
        <w:rPr>
          <w:sz w:val="22"/>
        </w:rPr>
        <w:t>В: Основания, свързани с несъстоятелност, конфликти на интереси или професионално нарушение</w:t>
      </w:r>
      <w:r>
        <w:rPr>
          <w:rStyle w:val="a6"/>
        </w:rPr>
        <w:footnoteReference w:id="25"/>
      </w:r>
    </w:p>
    <w:p w:rsidR="00623574" w:rsidRPr="003B2A4A" w:rsidRDefault="00623574" w:rsidP="00623574">
      <w:pPr>
        <w:pBdr>
          <w:top w:val="single" w:sz="4" w:space="1" w:color="000000"/>
          <w:left w:val="single" w:sz="4" w:space="4" w:color="000000"/>
          <w:bottom w:val="single" w:sz="4" w:space="1" w:color="000000"/>
          <w:right w:val="single" w:sz="4" w:space="4" w:color="000000"/>
        </w:pBdr>
        <w:shd w:val="clear" w:color="auto" w:fill="BFBFBF"/>
        <w:rPr>
          <w:b/>
          <w:i/>
          <w:sz w:val="22"/>
          <w:lang w:val="ru-RU"/>
        </w:rPr>
      </w:pPr>
      <w:r w:rsidRPr="003B2A4A">
        <w:rPr>
          <w:b/>
          <w:i/>
          <w:sz w:val="22"/>
          <w:lang w:val="ru-RU"/>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Layout w:type="fixed"/>
        <w:tblLook w:val="0000"/>
      </w:tblPr>
      <w:tblGrid>
        <w:gridCol w:w="4644"/>
        <w:gridCol w:w="4644"/>
      </w:tblGrid>
      <w:tr w:rsidR="00623574" w:rsidTr="00946008">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Pr="003B2A4A" w:rsidRDefault="00623574" w:rsidP="00946008">
            <w:pPr>
              <w:rPr>
                <w:b/>
                <w:i/>
                <w:sz w:val="22"/>
                <w:lang w:val="ru-RU"/>
              </w:rPr>
            </w:pPr>
            <w:r w:rsidRPr="003B2A4A">
              <w:rPr>
                <w:b/>
                <w:i/>
                <w:sz w:val="22"/>
                <w:lang w:val="ru-RU"/>
              </w:rPr>
              <w:t>Информация относно евентуална несъстоятелност, конфликт на интереси или професионално нарушение</w:t>
            </w:r>
          </w:p>
        </w:tc>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r>
              <w:rPr>
                <w:b/>
                <w:i/>
                <w:sz w:val="22"/>
              </w:rPr>
              <w:t>Отговор:</w:t>
            </w:r>
          </w:p>
        </w:tc>
      </w:tr>
      <w:tr w:rsidR="00623574" w:rsidTr="00946008">
        <w:trPr>
          <w:trHeight w:val="406"/>
        </w:trPr>
        <w:tc>
          <w:tcPr>
            <w:tcW w:w="4644"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623574" w:rsidRPr="003B2A4A" w:rsidRDefault="00623574" w:rsidP="00946008">
            <w:pPr>
              <w:rPr>
                <w:sz w:val="22"/>
                <w:lang w:val="ru-RU"/>
              </w:rPr>
            </w:pPr>
            <w:r w:rsidRPr="003B2A4A">
              <w:rPr>
                <w:sz w:val="22"/>
                <w:lang w:val="ru-RU"/>
              </w:rPr>
              <w:t xml:space="preserve">Икономическият оператор нарушил ли е, </w:t>
            </w:r>
            <w:r w:rsidRPr="003B2A4A">
              <w:rPr>
                <w:b/>
                <w:sz w:val="22"/>
                <w:lang w:val="ru-RU"/>
              </w:rPr>
              <w:t>доколкото му е известно</w:t>
            </w:r>
            <w:r w:rsidRPr="003B2A4A">
              <w:rPr>
                <w:sz w:val="22"/>
                <w:lang w:val="ru-RU"/>
              </w:rPr>
              <w:t xml:space="preserve">, </w:t>
            </w:r>
            <w:r w:rsidRPr="003B2A4A">
              <w:rPr>
                <w:b/>
                <w:sz w:val="22"/>
                <w:lang w:val="ru-RU"/>
              </w:rPr>
              <w:t>задълженията</w:t>
            </w:r>
            <w:r w:rsidRPr="003B2A4A">
              <w:rPr>
                <w:sz w:val="22"/>
                <w:lang w:val="ru-RU"/>
              </w:rPr>
              <w:t xml:space="preserve"> си в областта на </w:t>
            </w:r>
            <w:r w:rsidRPr="003B2A4A">
              <w:rPr>
                <w:b/>
                <w:sz w:val="22"/>
                <w:lang w:val="ru-RU"/>
              </w:rPr>
              <w:t>екологичното, социалното или трудовото право</w:t>
            </w:r>
            <w:r>
              <w:rPr>
                <w:rStyle w:val="a6"/>
              </w:rPr>
              <w:footnoteReference w:id="26"/>
            </w:r>
            <w:r w:rsidRPr="003B2A4A">
              <w:rPr>
                <w:sz w:val="22"/>
                <w:lang w:val="ru-RU"/>
              </w:rPr>
              <w:t>?</w:t>
            </w:r>
          </w:p>
        </w:tc>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r>
              <w:rPr>
                <w:sz w:val="22"/>
              </w:rPr>
              <w:t>[] Да [] Не</w:t>
            </w:r>
          </w:p>
        </w:tc>
      </w:tr>
      <w:tr w:rsidR="00623574" w:rsidTr="00946008">
        <w:trPr>
          <w:trHeight w:val="405"/>
        </w:trPr>
        <w:tc>
          <w:tcPr>
            <w:tcW w:w="4644" w:type="dxa"/>
            <w:vMerge/>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tc>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pPr>
              <w:rPr>
                <w:b/>
              </w:rPr>
            </w:pPr>
            <w:r w:rsidRPr="003B2A4A">
              <w:rPr>
                <w:b/>
                <w:lang w:val="ru-RU"/>
              </w:rPr>
              <w:t>Ако „да“</w:t>
            </w:r>
            <w:r w:rsidRPr="003B2A4A">
              <w:rPr>
                <w:lang w:val="ru-RU"/>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3B2A4A">
              <w:rPr>
                <w:lang w:val="ru-RU"/>
              </w:rPr>
              <w:br/>
            </w:r>
            <w:r>
              <w:t>[] Да [] Не</w:t>
            </w:r>
          </w:p>
          <w:p w:rsidR="00623574" w:rsidRDefault="00623574" w:rsidP="00946008">
            <w:r>
              <w:rPr>
                <w:b/>
              </w:rPr>
              <w:t>Ако да“</w:t>
            </w:r>
            <w:r>
              <w:t>, моля опишете предприетите мерки:</w:t>
            </w:r>
            <w:r>
              <w:rPr>
                <w:sz w:val="22"/>
              </w:rPr>
              <w:t xml:space="preserve"> [……]</w:t>
            </w:r>
          </w:p>
        </w:tc>
      </w:tr>
      <w:tr w:rsidR="00623574" w:rsidRPr="003B2A4A" w:rsidTr="00946008">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pPr>
              <w:pStyle w:val="NormalLeft"/>
              <w:rPr>
                <w:sz w:val="22"/>
              </w:rPr>
            </w:pPr>
            <w:r>
              <w:rPr>
                <w:sz w:val="22"/>
              </w:rPr>
              <w:t>Икономическият оператор в една от следните ситуации ли е:</w:t>
            </w:r>
            <w:r>
              <w:rPr>
                <w:sz w:val="22"/>
              </w:rPr>
              <w:br/>
              <w:t xml:space="preserve">а) </w:t>
            </w:r>
            <w:r>
              <w:rPr>
                <w:b/>
                <w:sz w:val="22"/>
              </w:rPr>
              <w:t>обявен в несъстоятелност</w:t>
            </w:r>
            <w:r>
              <w:rPr>
                <w:sz w:val="22"/>
              </w:rPr>
              <w:t xml:space="preserve">, или </w:t>
            </w:r>
          </w:p>
          <w:p w:rsidR="00623574" w:rsidRDefault="00623574" w:rsidP="00946008">
            <w:pPr>
              <w:pStyle w:val="NormalLeft"/>
              <w:rPr>
                <w:sz w:val="22"/>
              </w:rPr>
            </w:pPr>
            <w:r>
              <w:rPr>
                <w:sz w:val="22"/>
              </w:rPr>
              <w:t xml:space="preserve">б) </w:t>
            </w:r>
            <w:r>
              <w:rPr>
                <w:b/>
                <w:sz w:val="22"/>
              </w:rPr>
              <w:t>предмет на производство по несъстоятелност</w:t>
            </w:r>
            <w:r>
              <w:rPr>
                <w:sz w:val="22"/>
              </w:rPr>
              <w:t xml:space="preserve"> или ликвидация, или</w:t>
            </w:r>
          </w:p>
          <w:p w:rsidR="00623574" w:rsidRDefault="00623574" w:rsidP="00946008">
            <w:pPr>
              <w:pStyle w:val="NormalLeft"/>
              <w:rPr>
                <w:sz w:val="22"/>
              </w:rPr>
            </w:pPr>
            <w:r>
              <w:rPr>
                <w:sz w:val="22"/>
              </w:rPr>
              <w:t xml:space="preserve">в) </w:t>
            </w:r>
            <w:r>
              <w:rPr>
                <w:b/>
                <w:sz w:val="22"/>
              </w:rPr>
              <w:t>споразумение с кредиторите</w:t>
            </w:r>
            <w:r>
              <w:rPr>
                <w:sz w:val="22"/>
              </w:rPr>
              <w:t>, или</w:t>
            </w:r>
            <w:r>
              <w:rPr>
                <w:sz w:val="22"/>
              </w:rPr>
              <w:br/>
              <w:t>г) всякаква аналогична ситуация, възникваща от сходна процедура съгласно националните законови и подзаконови актове</w:t>
            </w:r>
            <w:r>
              <w:rPr>
                <w:rStyle w:val="a6"/>
              </w:rPr>
              <w:footnoteReference w:id="27"/>
            </w:r>
            <w:r>
              <w:rPr>
                <w:sz w:val="22"/>
              </w:rPr>
              <w:t>, или</w:t>
            </w:r>
            <w:r>
              <w:rPr>
                <w:sz w:val="22"/>
              </w:rPr>
              <w:br/>
              <w:t>д) неговите активи се администрират от ликвидатор или от съда, или</w:t>
            </w:r>
          </w:p>
          <w:p w:rsidR="00623574" w:rsidRDefault="00623574" w:rsidP="00946008">
            <w:pPr>
              <w:pStyle w:val="NormalLeft"/>
              <w:rPr>
                <w:sz w:val="22"/>
              </w:rPr>
            </w:pPr>
            <w:r>
              <w:rPr>
                <w:sz w:val="22"/>
              </w:rPr>
              <w:t>е) стопанската му дейност е прекратена?</w:t>
            </w:r>
            <w:r>
              <w:rPr>
                <w:sz w:val="22"/>
              </w:rPr>
              <w:br/>
            </w:r>
            <w:r>
              <w:rPr>
                <w:b/>
                <w:sz w:val="22"/>
              </w:rPr>
              <w:lastRenderedPageBreak/>
              <w:t>Ако „да“:</w:t>
            </w:r>
          </w:p>
          <w:p w:rsidR="00623574" w:rsidRDefault="00623574" w:rsidP="00946008">
            <w:pPr>
              <w:pStyle w:val="Tiret0"/>
              <w:numPr>
                <w:ilvl w:val="0"/>
                <w:numId w:val="3"/>
              </w:numPr>
              <w:rPr>
                <w:sz w:val="22"/>
              </w:rPr>
            </w:pPr>
            <w:r>
              <w:rPr>
                <w:sz w:val="22"/>
              </w:rPr>
              <w:t>Моля представете подробности:</w:t>
            </w:r>
          </w:p>
          <w:p w:rsidR="00623574" w:rsidRDefault="00623574" w:rsidP="00946008">
            <w:pPr>
              <w:pStyle w:val="Tiret0"/>
              <w:numPr>
                <w:ilvl w:val="0"/>
                <w:numId w:val="3"/>
              </w:numPr>
              <w:rPr>
                <w:i/>
                <w:sz w:val="22"/>
              </w:rPr>
            </w:pPr>
            <w:r>
              <w:rPr>
                <w:sz w:val="22"/>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Pr>
                <w:rStyle w:val="a6"/>
              </w:rPr>
              <w:footnoteReference w:id="28"/>
            </w:r>
            <w:r>
              <w:rPr>
                <w:sz w:val="22"/>
              </w:rPr>
              <w:t>?</w:t>
            </w:r>
          </w:p>
          <w:p w:rsidR="00623574" w:rsidRDefault="00623574" w:rsidP="00946008">
            <w:pPr>
              <w:pStyle w:val="NormalLeft"/>
              <w:rPr>
                <w:sz w:val="22"/>
              </w:rPr>
            </w:pPr>
            <w:r>
              <w:rPr>
                <w:i/>
                <w:sz w:val="22"/>
              </w:rPr>
              <w:t>Ако съответните документи са на разположение в електронен формат, моля, посочете:</w:t>
            </w:r>
          </w:p>
        </w:tc>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pPr>
              <w:rPr>
                <w:sz w:val="22"/>
              </w:rPr>
            </w:pPr>
            <w:r>
              <w:rPr>
                <w:sz w:val="22"/>
              </w:rPr>
              <w:lastRenderedPageBreak/>
              <w:t>[] Да [] Не</w:t>
            </w:r>
            <w:r>
              <w:br/>
            </w:r>
            <w:r>
              <w:br/>
            </w:r>
            <w:r>
              <w:br/>
            </w:r>
            <w:r>
              <w:br/>
            </w:r>
            <w:r>
              <w:br/>
            </w:r>
            <w:r>
              <w:br/>
            </w:r>
            <w:r>
              <w:br/>
            </w:r>
            <w:r>
              <w:br/>
            </w:r>
            <w:r>
              <w:br/>
            </w:r>
            <w:r>
              <w:br/>
            </w:r>
            <w:r>
              <w:br/>
            </w:r>
            <w:r>
              <w:br/>
            </w:r>
          </w:p>
          <w:p w:rsidR="00623574" w:rsidRDefault="00623574" w:rsidP="00946008">
            <w:pPr>
              <w:pStyle w:val="Tiret0"/>
              <w:numPr>
                <w:ilvl w:val="0"/>
                <w:numId w:val="3"/>
              </w:numPr>
              <w:rPr>
                <w:sz w:val="22"/>
              </w:rPr>
            </w:pPr>
            <w:r>
              <w:rPr>
                <w:sz w:val="22"/>
              </w:rPr>
              <w:t>[……]</w:t>
            </w:r>
          </w:p>
          <w:p w:rsidR="00623574" w:rsidRDefault="00623574" w:rsidP="00946008">
            <w:pPr>
              <w:pStyle w:val="Tiret0"/>
              <w:numPr>
                <w:ilvl w:val="0"/>
                <w:numId w:val="3"/>
              </w:numPr>
              <w:rPr>
                <w:i/>
              </w:rPr>
            </w:pPr>
            <w:r>
              <w:rPr>
                <w:sz w:val="22"/>
              </w:rPr>
              <w:lastRenderedPageBreak/>
              <w:t>[……]</w:t>
            </w:r>
            <w:r>
              <w:br/>
            </w:r>
            <w:r>
              <w:br/>
            </w:r>
            <w:r>
              <w:br/>
            </w:r>
            <w:r>
              <w:br/>
            </w:r>
          </w:p>
          <w:p w:rsidR="00623574" w:rsidRDefault="00623574" w:rsidP="00946008">
            <w:pPr>
              <w:rPr>
                <w:i/>
              </w:rPr>
            </w:pPr>
          </w:p>
          <w:p w:rsidR="00623574" w:rsidRDefault="00623574" w:rsidP="00946008">
            <w:pPr>
              <w:rPr>
                <w:i/>
              </w:rPr>
            </w:pPr>
          </w:p>
          <w:p w:rsidR="00623574" w:rsidRDefault="00623574" w:rsidP="00946008">
            <w:pPr>
              <w:rPr>
                <w:i/>
              </w:rPr>
            </w:pPr>
          </w:p>
          <w:p w:rsidR="00623574" w:rsidRPr="003B2A4A" w:rsidRDefault="00623574" w:rsidP="00946008">
            <w:pPr>
              <w:rPr>
                <w:lang w:val="ru-RU"/>
              </w:rPr>
            </w:pPr>
            <w:r w:rsidRPr="003B2A4A">
              <w:rPr>
                <w:i/>
                <w:sz w:val="22"/>
                <w:lang w:val="ru-RU"/>
              </w:rPr>
              <w:t>(уеб адрес, орган или служба, издаващи документа, точно позоваване на документа): [……][……][……][……]</w:t>
            </w:r>
          </w:p>
        </w:tc>
      </w:tr>
      <w:tr w:rsidR="00623574" w:rsidTr="00946008">
        <w:trPr>
          <w:trHeight w:val="303"/>
        </w:trPr>
        <w:tc>
          <w:tcPr>
            <w:tcW w:w="4644"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pPr>
              <w:pStyle w:val="NormalLeft"/>
              <w:rPr>
                <w:sz w:val="22"/>
              </w:rPr>
            </w:pPr>
            <w:r>
              <w:rPr>
                <w:sz w:val="22"/>
              </w:rPr>
              <w:lastRenderedPageBreak/>
              <w:t xml:space="preserve">Икономическият оператор извършил ли е </w:t>
            </w:r>
            <w:r>
              <w:rPr>
                <w:b/>
                <w:sz w:val="22"/>
              </w:rPr>
              <w:t>тежко професионално нарушение</w:t>
            </w:r>
            <w:r>
              <w:rPr>
                <w:rStyle w:val="a6"/>
              </w:rPr>
              <w:footnoteReference w:id="29"/>
            </w:r>
            <w:r>
              <w:rPr>
                <w:sz w:val="22"/>
              </w:rPr>
              <w:t xml:space="preserve">? </w:t>
            </w:r>
            <w:r>
              <w:br/>
            </w:r>
            <w:r>
              <w:rPr>
                <w:b/>
                <w:sz w:val="22"/>
              </w:rPr>
              <w:t>Ако „да“</w:t>
            </w:r>
            <w:r>
              <w:rPr>
                <w:sz w:val="22"/>
              </w:rPr>
              <w:t>, моля, опишете подробно:</w:t>
            </w:r>
          </w:p>
        </w:tc>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r>
              <w:rPr>
                <w:sz w:val="22"/>
              </w:rPr>
              <w:t>[] Да [] Не,</w:t>
            </w:r>
            <w:r>
              <w:br/>
            </w:r>
            <w:r>
              <w:br/>
            </w:r>
            <w:r>
              <w:rPr>
                <w:sz w:val="22"/>
              </w:rPr>
              <w:t xml:space="preserve"> [……]</w:t>
            </w:r>
          </w:p>
        </w:tc>
      </w:tr>
      <w:tr w:rsidR="00623574" w:rsidTr="00946008">
        <w:trPr>
          <w:trHeight w:val="303"/>
        </w:trPr>
        <w:tc>
          <w:tcPr>
            <w:tcW w:w="4644" w:type="dxa"/>
            <w:vMerge/>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pPr>
              <w:pStyle w:val="NormalLeft"/>
            </w:pPr>
          </w:p>
        </w:tc>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pPr>
              <w:rPr>
                <w:b/>
                <w:sz w:val="22"/>
              </w:rPr>
            </w:pPr>
            <w:r w:rsidRPr="003B2A4A">
              <w:rPr>
                <w:b/>
                <w:sz w:val="22"/>
                <w:lang w:val="ru-RU"/>
              </w:rPr>
              <w:t>Ако „да“</w:t>
            </w:r>
            <w:r w:rsidRPr="003B2A4A">
              <w:rPr>
                <w:sz w:val="22"/>
                <w:lang w:val="ru-RU"/>
              </w:rPr>
              <w:t xml:space="preserve">, икономическият оператор предприел ли е мерки за реабилитиране по своя инициатива? </w:t>
            </w:r>
            <w:r>
              <w:rPr>
                <w:sz w:val="22"/>
              </w:rPr>
              <w:t>[] Да [] Не</w:t>
            </w:r>
          </w:p>
          <w:p w:rsidR="00623574" w:rsidRDefault="00623574" w:rsidP="00946008">
            <w:r>
              <w:rPr>
                <w:b/>
                <w:sz w:val="22"/>
              </w:rPr>
              <w:t>Ако „да“</w:t>
            </w:r>
            <w:r>
              <w:rPr>
                <w:sz w:val="22"/>
              </w:rPr>
              <w:t>, моля опишете предприетите мерки: [……]</w:t>
            </w:r>
          </w:p>
        </w:tc>
      </w:tr>
      <w:tr w:rsidR="00623574" w:rsidTr="00946008">
        <w:trPr>
          <w:trHeight w:val="515"/>
        </w:trPr>
        <w:tc>
          <w:tcPr>
            <w:tcW w:w="4644"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pPr>
              <w:pStyle w:val="NormalLeft"/>
              <w:rPr>
                <w:sz w:val="22"/>
              </w:rPr>
            </w:pPr>
            <w:r>
              <w:rPr>
                <w:rStyle w:val="NormalBoldChar"/>
                <w:b w:val="0"/>
                <w:sz w:val="22"/>
              </w:rPr>
              <w:t>Икономическият оператор сключил ли</w:t>
            </w:r>
            <w:r>
              <w:rPr>
                <w:sz w:val="22"/>
              </w:rPr>
              <w:t xml:space="preserve"> е </w:t>
            </w:r>
            <w:r>
              <w:rPr>
                <w:b/>
                <w:sz w:val="22"/>
              </w:rPr>
              <w:t>споразумения</w:t>
            </w:r>
            <w:r>
              <w:rPr>
                <w:sz w:val="22"/>
              </w:rPr>
              <w:t xml:space="preserve"> с други икономически оператори, насочени към </w:t>
            </w:r>
            <w:r>
              <w:rPr>
                <w:b/>
                <w:sz w:val="22"/>
              </w:rPr>
              <w:t>нарушаване на конкуренцията</w:t>
            </w:r>
            <w:r>
              <w:rPr>
                <w:sz w:val="22"/>
              </w:rPr>
              <w:t>?</w:t>
            </w:r>
            <w:r>
              <w:rPr>
                <w:sz w:val="22"/>
              </w:rPr>
              <w:br/>
            </w:r>
            <w:r>
              <w:rPr>
                <w:b/>
                <w:sz w:val="22"/>
              </w:rPr>
              <w:t>Ако „да“</w:t>
            </w:r>
            <w:r>
              <w:rPr>
                <w:sz w:val="22"/>
              </w:rPr>
              <w:t>, моля, опишете подробно:</w:t>
            </w:r>
          </w:p>
        </w:tc>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r>
              <w:rPr>
                <w:sz w:val="22"/>
              </w:rPr>
              <w:t>[] Да [] Не</w:t>
            </w:r>
            <w:r>
              <w:rPr>
                <w:sz w:val="22"/>
              </w:rPr>
              <w:br/>
            </w:r>
            <w:r>
              <w:rPr>
                <w:sz w:val="22"/>
              </w:rPr>
              <w:br/>
            </w:r>
            <w:r>
              <w:rPr>
                <w:sz w:val="22"/>
              </w:rPr>
              <w:br/>
              <w:t>[…]</w:t>
            </w:r>
          </w:p>
        </w:tc>
      </w:tr>
      <w:tr w:rsidR="00623574" w:rsidTr="00946008">
        <w:trPr>
          <w:trHeight w:val="514"/>
        </w:trPr>
        <w:tc>
          <w:tcPr>
            <w:tcW w:w="4644" w:type="dxa"/>
            <w:vMerge/>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pPr>
              <w:pStyle w:val="NormalLeft"/>
            </w:pPr>
          </w:p>
        </w:tc>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pPr>
              <w:rPr>
                <w:b/>
                <w:sz w:val="22"/>
              </w:rPr>
            </w:pPr>
            <w:r w:rsidRPr="003B2A4A">
              <w:rPr>
                <w:b/>
                <w:sz w:val="22"/>
                <w:lang w:val="ru-RU"/>
              </w:rPr>
              <w:t>Ако „да“</w:t>
            </w:r>
            <w:r w:rsidRPr="003B2A4A">
              <w:rPr>
                <w:sz w:val="22"/>
                <w:lang w:val="ru-RU"/>
              </w:rPr>
              <w:t xml:space="preserve">, икономическият оператор предприел ли е мерки за реабилитиране по своя инициатива? </w:t>
            </w:r>
            <w:r>
              <w:rPr>
                <w:sz w:val="22"/>
              </w:rPr>
              <w:t>[] Да [] Не</w:t>
            </w:r>
          </w:p>
          <w:p w:rsidR="00623574" w:rsidRDefault="00623574" w:rsidP="00946008">
            <w:r>
              <w:rPr>
                <w:b/>
                <w:sz w:val="22"/>
              </w:rPr>
              <w:t>Ако „да“</w:t>
            </w:r>
            <w:r>
              <w:rPr>
                <w:sz w:val="22"/>
              </w:rPr>
              <w:t>, моля опишете предприетите мерки: [……]</w:t>
            </w:r>
          </w:p>
        </w:tc>
      </w:tr>
      <w:tr w:rsidR="00623574" w:rsidTr="00946008">
        <w:trPr>
          <w:trHeight w:val="1316"/>
        </w:trPr>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pPr>
              <w:pStyle w:val="NormalLeft"/>
              <w:rPr>
                <w:sz w:val="22"/>
              </w:rPr>
            </w:pPr>
            <w:r>
              <w:rPr>
                <w:rStyle w:val="NormalBoldChar"/>
                <w:b w:val="0"/>
                <w:sz w:val="22"/>
              </w:rPr>
              <w:lastRenderedPageBreak/>
              <w:t>Икономическият оператор има ли информация</w:t>
            </w:r>
            <w:r>
              <w:rPr>
                <w:sz w:val="22"/>
              </w:rPr>
              <w:t xml:space="preserve"> за </w:t>
            </w:r>
            <w:r>
              <w:rPr>
                <w:b/>
                <w:sz w:val="22"/>
              </w:rPr>
              <w:t>конфликт на интереси</w:t>
            </w:r>
            <w:r>
              <w:rPr>
                <w:rStyle w:val="a6"/>
              </w:rPr>
              <w:footnoteReference w:id="30"/>
            </w:r>
            <w:r>
              <w:rPr>
                <w:sz w:val="22"/>
              </w:rPr>
              <w:t>, свързан с участието му в процедурата за възлагане на обществена поръчка?</w:t>
            </w:r>
            <w:r>
              <w:rPr>
                <w:sz w:val="22"/>
              </w:rPr>
              <w:br/>
            </w:r>
            <w:r>
              <w:rPr>
                <w:b/>
                <w:sz w:val="22"/>
              </w:rPr>
              <w:t>Ако „да“</w:t>
            </w:r>
            <w:r>
              <w:rPr>
                <w:sz w:val="22"/>
              </w:rPr>
              <w:t>, моля, опишете подробно:</w:t>
            </w:r>
          </w:p>
        </w:tc>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r>
              <w:rPr>
                <w:sz w:val="22"/>
              </w:rPr>
              <w:t>[] Да [] Не</w:t>
            </w:r>
            <w:r>
              <w:rPr>
                <w:sz w:val="22"/>
              </w:rPr>
              <w:br/>
            </w:r>
            <w:r>
              <w:rPr>
                <w:sz w:val="22"/>
              </w:rPr>
              <w:br/>
            </w:r>
            <w:r>
              <w:rPr>
                <w:sz w:val="22"/>
              </w:rPr>
              <w:br/>
              <w:t>[…]</w:t>
            </w:r>
          </w:p>
        </w:tc>
      </w:tr>
      <w:tr w:rsidR="00623574" w:rsidTr="00946008">
        <w:trPr>
          <w:trHeight w:val="1544"/>
        </w:trPr>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pPr>
              <w:pStyle w:val="NormalLeft"/>
              <w:rPr>
                <w:sz w:val="22"/>
              </w:rPr>
            </w:pPr>
            <w:r>
              <w:rPr>
                <w:rStyle w:val="NormalBoldChar"/>
                <w:sz w:val="22"/>
              </w:rPr>
              <w:t>Икономическият оператор или свързано</w:t>
            </w:r>
            <w:r>
              <w:rPr>
                <w:sz w:val="22"/>
              </w:rPr>
              <w:t xml:space="preserve"> с него предприятие, предоставял ли е </w:t>
            </w:r>
            <w:r>
              <w:rPr>
                <w:b/>
                <w:sz w:val="22"/>
              </w:rPr>
              <w:t>консултантски</w:t>
            </w:r>
            <w:r>
              <w:rPr>
                <w:sz w:val="22"/>
              </w:rPr>
              <w:t xml:space="preserve"> услуги на възлагащия орган или на възложителя или </w:t>
            </w:r>
            <w:r>
              <w:rPr>
                <w:b/>
                <w:sz w:val="22"/>
              </w:rPr>
              <w:t>участвал ли е по друг начин в подготовката</w:t>
            </w:r>
            <w:r>
              <w:rPr>
                <w:sz w:val="22"/>
              </w:rPr>
              <w:t xml:space="preserve"> на процедурата за възлагане на обществена поръчка?</w:t>
            </w:r>
            <w:r>
              <w:rPr>
                <w:sz w:val="22"/>
              </w:rPr>
              <w:br/>
            </w:r>
            <w:r>
              <w:rPr>
                <w:b/>
                <w:sz w:val="22"/>
              </w:rPr>
              <w:t>Ако „да“</w:t>
            </w:r>
            <w:r>
              <w:rPr>
                <w:sz w:val="22"/>
              </w:rPr>
              <w:t>, моля, опишете подробно:</w:t>
            </w:r>
          </w:p>
        </w:tc>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r>
              <w:rPr>
                <w:sz w:val="22"/>
              </w:rPr>
              <w:t>[] Да [] Не</w:t>
            </w:r>
            <w:r>
              <w:rPr>
                <w:sz w:val="22"/>
              </w:rPr>
              <w:br/>
            </w:r>
            <w:r>
              <w:rPr>
                <w:sz w:val="22"/>
              </w:rPr>
              <w:br/>
            </w:r>
            <w:r>
              <w:rPr>
                <w:sz w:val="22"/>
              </w:rPr>
              <w:br/>
            </w:r>
            <w:r>
              <w:rPr>
                <w:sz w:val="22"/>
              </w:rPr>
              <w:br/>
              <w:t>[…]</w:t>
            </w:r>
          </w:p>
        </w:tc>
      </w:tr>
      <w:tr w:rsidR="00623574" w:rsidTr="00946008">
        <w:trPr>
          <w:trHeight w:val="932"/>
        </w:trPr>
        <w:tc>
          <w:tcPr>
            <w:tcW w:w="4644"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pPr>
              <w:pStyle w:val="NormalLeft"/>
              <w:rPr>
                <w:sz w:val="22"/>
              </w:rPr>
            </w:pPr>
            <w:r>
              <w:rPr>
                <w:sz w:val="22"/>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Pr>
                <w:b/>
                <w:sz w:val="22"/>
              </w:rPr>
              <w:t>предсрочно прекратен</w:t>
            </w:r>
            <w:r>
              <w:rPr>
                <w:sz w:val="22"/>
              </w:rPr>
              <w:t xml:space="preserve"> или да са му били налагани обезщетения или други подобни санкции във връзка с такава поръчка в миналото?</w:t>
            </w:r>
            <w:r>
              <w:rPr>
                <w:sz w:val="22"/>
              </w:rPr>
              <w:br/>
            </w:r>
            <w:r>
              <w:rPr>
                <w:b/>
                <w:sz w:val="22"/>
              </w:rPr>
              <w:t>Ако „да“</w:t>
            </w:r>
            <w:r>
              <w:rPr>
                <w:sz w:val="22"/>
              </w:rPr>
              <w:t>, моля, опишете подробно:</w:t>
            </w:r>
          </w:p>
        </w:tc>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r>
              <w:rPr>
                <w:sz w:val="22"/>
              </w:rPr>
              <w:t>[] Да [] Не</w:t>
            </w:r>
            <w:r>
              <w:rPr>
                <w:sz w:val="22"/>
              </w:rPr>
              <w:br/>
            </w:r>
            <w:r>
              <w:rPr>
                <w:sz w:val="22"/>
              </w:rPr>
              <w:br/>
            </w:r>
            <w:r>
              <w:rPr>
                <w:sz w:val="22"/>
              </w:rPr>
              <w:br/>
            </w:r>
            <w:r>
              <w:rPr>
                <w:sz w:val="22"/>
              </w:rPr>
              <w:br/>
            </w:r>
            <w:r>
              <w:rPr>
                <w:sz w:val="22"/>
              </w:rPr>
              <w:br/>
            </w:r>
            <w:r>
              <w:rPr>
                <w:sz w:val="22"/>
              </w:rPr>
              <w:br/>
              <w:t>[…]</w:t>
            </w:r>
          </w:p>
        </w:tc>
      </w:tr>
      <w:tr w:rsidR="00623574" w:rsidTr="00946008">
        <w:trPr>
          <w:trHeight w:val="931"/>
        </w:trPr>
        <w:tc>
          <w:tcPr>
            <w:tcW w:w="4644" w:type="dxa"/>
            <w:vMerge/>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pPr>
              <w:pStyle w:val="NormalLeft"/>
            </w:pPr>
          </w:p>
        </w:tc>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pPr>
              <w:rPr>
                <w:b/>
                <w:sz w:val="22"/>
              </w:rPr>
            </w:pPr>
            <w:r w:rsidRPr="003B2A4A">
              <w:rPr>
                <w:b/>
                <w:sz w:val="22"/>
                <w:lang w:val="ru-RU"/>
              </w:rPr>
              <w:t>Ако „да“</w:t>
            </w:r>
            <w:r w:rsidRPr="003B2A4A">
              <w:rPr>
                <w:sz w:val="22"/>
                <w:lang w:val="ru-RU"/>
              </w:rPr>
              <w:t xml:space="preserve">,  икономическият оператор предприел ли е мерки за реабилитиране по своя инициатива? </w:t>
            </w:r>
            <w:r>
              <w:rPr>
                <w:sz w:val="22"/>
              </w:rPr>
              <w:t xml:space="preserve">[] Да [] Не </w:t>
            </w:r>
          </w:p>
          <w:p w:rsidR="00623574" w:rsidRDefault="00623574" w:rsidP="00946008">
            <w:r>
              <w:rPr>
                <w:b/>
                <w:sz w:val="22"/>
              </w:rPr>
              <w:t>Ако „да“</w:t>
            </w:r>
            <w:r>
              <w:rPr>
                <w:sz w:val="22"/>
              </w:rPr>
              <w:t>, моля опишете предприетите мерки: [……]</w:t>
            </w:r>
          </w:p>
        </w:tc>
      </w:tr>
      <w:tr w:rsidR="00623574" w:rsidTr="00946008">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pPr>
              <w:pStyle w:val="NormalLeft"/>
              <w:rPr>
                <w:sz w:val="22"/>
              </w:rPr>
            </w:pPr>
            <w:r>
              <w:rPr>
                <w:sz w:val="22"/>
              </w:rPr>
              <w:t>Може ли икономическият оператор да потвърди, че:</w:t>
            </w:r>
            <w:r>
              <w:rPr>
                <w:sz w:val="22"/>
              </w:rPr>
              <w:br/>
              <w:t xml:space="preserve">а) не е виновен за подаване на </w:t>
            </w:r>
            <w:r>
              <w:rPr>
                <w:b/>
                <w:sz w:val="22"/>
              </w:rPr>
              <w:t>неверни данни</w:t>
            </w:r>
            <w:r>
              <w:rPr>
                <w:sz w:val="22"/>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623574" w:rsidRDefault="00623574" w:rsidP="00946008">
            <w:pPr>
              <w:pStyle w:val="NormalLeft"/>
              <w:rPr>
                <w:sz w:val="22"/>
              </w:rPr>
            </w:pPr>
            <w:r>
              <w:rPr>
                <w:sz w:val="22"/>
              </w:rPr>
              <w:t xml:space="preserve">б) </w:t>
            </w:r>
            <w:r>
              <w:rPr>
                <w:rStyle w:val="NormalBoldChar"/>
                <w:sz w:val="22"/>
              </w:rPr>
              <w:t xml:space="preserve">не е укрил такава </w:t>
            </w:r>
            <w:r>
              <w:rPr>
                <w:sz w:val="22"/>
              </w:rPr>
              <w:t>информация;</w:t>
            </w:r>
          </w:p>
          <w:p w:rsidR="00623574" w:rsidRDefault="00623574" w:rsidP="00946008">
            <w:pPr>
              <w:pStyle w:val="NormalLeft"/>
              <w:rPr>
                <w:sz w:val="22"/>
              </w:rPr>
            </w:pPr>
            <w:r>
              <w:rPr>
                <w:sz w:val="22"/>
              </w:rPr>
              <w:t>в) може без забавяне да предостави придружаващите документи, изисквани от възлагащия орган или възложителя; и</w:t>
            </w:r>
          </w:p>
          <w:p w:rsidR="00623574" w:rsidRDefault="00623574" w:rsidP="00946008">
            <w:pPr>
              <w:pStyle w:val="NormalLeft"/>
              <w:rPr>
                <w:sz w:val="22"/>
              </w:rPr>
            </w:pPr>
            <w:r>
              <w:rPr>
                <w:sz w:val="22"/>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r>
              <w:rPr>
                <w:sz w:val="22"/>
              </w:rPr>
              <w:t>[] Да [] Не</w:t>
            </w:r>
          </w:p>
        </w:tc>
      </w:tr>
    </w:tbl>
    <w:p w:rsidR="00623574" w:rsidRDefault="00623574" w:rsidP="00623574">
      <w:pPr>
        <w:pStyle w:val="SectionTitle"/>
        <w:rPr>
          <w:sz w:val="22"/>
          <w:lang w:val="en-US"/>
        </w:rPr>
      </w:pPr>
    </w:p>
    <w:p w:rsidR="00623574" w:rsidRDefault="00623574" w:rsidP="00623574">
      <w:pPr>
        <w:pStyle w:val="SectionTitle"/>
        <w:rPr>
          <w:i/>
          <w:sz w:val="22"/>
        </w:rPr>
      </w:pPr>
      <w:r>
        <w:rPr>
          <w:sz w:val="22"/>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Layout w:type="fixed"/>
        <w:tblLook w:val="0000"/>
      </w:tblPr>
      <w:tblGrid>
        <w:gridCol w:w="4644"/>
        <w:gridCol w:w="4644"/>
      </w:tblGrid>
      <w:tr w:rsidR="00623574" w:rsidTr="00946008">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Pr="003B2A4A" w:rsidRDefault="00623574" w:rsidP="00946008">
            <w:pPr>
              <w:rPr>
                <w:b/>
                <w:i/>
                <w:sz w:val="22"/>
                <w:lang w:val="ru-RU"/>
              </w:rPr>
            </w:pPr>
            <w:r w:rsidRPr="003B2A4A">
              <w:rPr>
                <w:b/>
                <w:i/>
                <w:sz w:val="22"/>
                <w:lang w:val="ru-RU"/>
              </w:rPr>
              <w:t>Специфични национални основания за изключване</w:t>
            </w:r>
          </w:p>
        </w:tc>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r>
              <w:rPr>
                <w:b/>
                <w:i/>
                <w:sz w:val="22"/>
              </w:rPr>
              <w:t>Отговор:</w:t>
            </w:r>
          </w:p>
        </w:tc>
      </w:tr>
      <w:tr w:rsidR="00623574" w:rsidRPr="003B2A4A" w:rsidTr="00946008">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Pr="003B2A4A" w:rsidRDefault="00623574" w:rsidP="00946008">
            <w:pPr>
              <w:rPr>
                <w:sz w:val="22"/>
                <w:lang w:val="ru-RU"/>
              </w:rPr>
            </w:pPr>
            <w:r w:rsidRPr="003B2A4A">
              <w:rPr>
                <w:sz w:val="22"/>
                <w:lang w:val="ru-RU"/>
              </w:rPr>
              <w:t xml:space="preserve">Прилагат ли се </w:t>
            </w:r>
            <w:r w:rsidRPr="003B2A4A">
              <w:rPr>
                <w:b/>
                <w:sz w:val="22"/>
                <w:lang w:val="ru-RU"/>
              </w:rPr>
              <w:t>специфичните национални основания за изключване</w:t>
            </w:r>
            <w:r w:rsidRPr="003B2A4A">
              <w:rPr>
                <w:sz w:val="22"/>
                <w:lang w:val="ru-RU"/>
              </w:rPr>
              <w:t>, които са посочени в съответното обявление или в документацията за обществената поръчка?</w:t>
            </w:r>
            <w:r w:rsidRPr="003B2A4A">
              <w:rPr>
                <w:lang w:val="ru-RU"/>
              </w:rPr>
              <w:br/>
            </w:r>
            <w:r w:rsidRPr="003B2A4A">
              <w:rPr>
                <w:i/>
                <w:sz w:val="22"/>
                <w:lang w:val="ru-RU"/>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Pr="003B2A4A" w:rsidRDefault="00623574" w:rsidP="00946008">
            <w:pPr>
              <w:rPr>
                <w:sz w:val="22"/>
                <w:lang w:val="ru-RU"/>
              </w:rPr>
            </w:pPr>
            <w:r w:rsidRPr="003B2A4A">
              <w:rPr>
                <w:sz w:val="22"/>
                <w:lang w:val="ru-RU"/>
              </w:rPr>
              <w:t>[…]</w:t>
            </w:r>
            <w:r w:rsidRPr="003B2A4A">
              <w:rPr>
                <w:lang w:val="ru-RU"/>
              </w:rPr>
              <w:t xml:space="preserve"> </w:t>
            </w:r>
            <w:r w:rsidRPr="003B2A4A">
              <w:rPr>
                <w:sz w:val="22"/>
                <w:lang w:val="ru-RU"/>
              </w:rPr>
              <w:t>[] Да [] Не</w:t>
            </w:r>
            <w:r w:rsidRPr="003B2A4A">
              <w:rPr>
                <w:lang w:val="ru-RU"/>
              </w:rPr>
              <w:br/>
            </w:r>
            <w:r w:rsidRPr="003B2A4A">
              <w:rPr>
                <w:lang w:val="ru-RU"/>
              </w:rPr>
              <w:br/>
            </w:r>
            <w:r w:rsidRPr="003B2A4A">
              <w:rPr>
                <w:lang w:val="ru-RU"/>
              </w:rPr>
              <w:br/>
              <w:t xml:space="preserve"> </w:t>
            </w:r>
          </w:p>
          <w:p w:rsidR="00623574" w:rsidRPr="003B2A4A" w:rsidRDefault="00623574" w:rsidP="00946008">
            <w:pPr>
              <w:rPr>
                <w:lang w:val="ru-RU"/>
              </w:rPr>
            </w:pPr>
            <w:r w:rsidRPr="003B2A4A">
              <w:rPr>
                <w:sz w:val="22"/>
                <w:lang w:val="ru-RU"/>
              </w:rPr>
              <w:t>(</w:t>
            </w:r>
            <w:r w:rsidRPr="003B2A4A">
              <w:rPr>
                <w:i/>
                <w:sz w:val="22"/>
                <w:lang w:val="ru-RU"/>
              </w:rPr>
              <w:t>уеб адрес, орган или служба, издаващи документа, точно позоваване на документа</w:t>
            </w:r>
            <w:r w:rsidRPr="003B2A4A">
              <w:rPr>
                <w:sz w:val="22"/>
                <w:lang w:val="ru-RU"/>
              </w:rPr>
              <w:t>):</w:t>
            </w:r>
            <w:r w:rsidRPr="003B2A4A">
              <w:rPr>
                <w:sz w:val="22"/>
                <w:lang w:val="ru-RU"/>
              </w:rPr>
              <w:br/>
            </w:r>
            <w:r w:rsidRPr="003B2A4A">
              <w:rPr>
                <w:i/>
                <w:sz w:val="22"/>
                <w:lang w:val="ru-RU"/>
              </w:rPr>
              <w:t>[……][……][……][……]</w:t>
            </w:r>
            <w:r>
              <w:rPr>
                <w:rStyle w:val="a6"/>
              </w:rPr>
              <w:footnoteReference w:id="31"/>
            </w:r>
          </w:p>
        </w:tc>
      </w:tr>
      <w:tr w:rsidR="00623574" w:rsidTr="00946008">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pPr>
              <w:rPr>
                <w:sz w:val="22"/>
              </w:rPr>
            </w:pPr>
            <w:r w:rsidRPr="003B2A4A">
              <w:rPr>
                <w:rStyle w:val="NormalBoldChar"/>
                <w:rFonts w:eastAsia="Calibri"/>
                <w:sz w:val="22"/>
                <w:lang w:val="ru-RU"/>
              </w:rPr>
              <w:t>В случай че се прилага някое специфично национално основание за изключване</w:t>
            </w:r>
            <w:r w:rsidRPr="003B2A4A">
              <w:rPr>
                <w:sz w:val="22"/>
                <w:lang w:val="ru-RU"/>
              </w:rPr>
              <w:t xml:space="preserve">, икономическият оператор предприел ли е мерки за реабилитиране по своя инициатива? </w:t>
            </w:r>
            <w:r w:rsidRPr="003B2A4A">
              <w:rPr>
                <w:sz w:val="22"/>
                <w:lang w:val="ru-RU"/>
              </w:rPr>
              <w:br/>
            </w:r>
            <w:r>
              <w:rPr>
                <w:b/>
                <w:sz w:val="22"/>
              </w:rPr>
              <w:t>Ако „да“</w:t>
            </w:r>
            <w:r>
              <w:rPr>
                <w:sz w:val="22"/>
              </w:rPr>
              <w:t xml:space="preserve">, моля опишете предприетите мерки: </w:t>
            </w:r>
          </w:p>
        </w:tc>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r>
              <w:rPr>
                <w:sz w:val="22"/>
              </w:rPr>
              <w:t>[] Да [] Не</w:t>
            </w:r>
            <w:r>
              <w:br/>
            </w:r>
            <w:r>
              <w:br/>
            </w:r>
            <w:r>
              <w:br/>
            </w:r>
            <w:r>
              <w:rPr>
                <w:sz w:val="22"/>
              </w:rPr>
              <w:t>[…]</w:t>
            </w:r>
          </w:p>
        </w:tc>
      </w:tr>
    </w:tbl>
    <w:p w:rsidR="00623574" w:rsidRDefault="00623574" w:rsidP="00623574">
      <w:pPr>
        <w:pStyle w:val="ChapterTitle"/>
        <w:rPr>
          <w:sz w:val="22"/>
          <w:lang w:val="en-US"/>
        </w:rPr>
      </w:pPr>
    </w:p>
    <w:p w:rsidR="00623574" w:rsidRDefault="00623574" w:rsidP="00623574">
      <w:pPr>
        <w:pStyle w:val="ChapterTitle"/>
        <w:rPr>
          <w:i/>
          <w:sz w:val="22"/>
        </w:rPr>
      </w:pPr>
      <w:r>
        <w:rPr>
          <w:sz w:val="22"/>
        </w:rPr>
        <w:t>Част IV: Критерии за подбор</w:t>
      </w:r>
    </w:p>
    <w:p w:rsidR="00623574" w:rsidRPr="003B2A4A" w:rsidRDefault="00623574" w:rsidP="00623574">
      <w:pPr>
        <w:rPr>
          <w:sz w:val="22"/>
          <w:lang w:val="ru-RU"/>
        </w:rPr>
      </w:pPr>
      <w:r w:rsidRPr="003B2A4A">
        <w:rPr>
          <w:b/>
          <w:i/>
          <w:sz w:val="22"/>
          <w:lang w:val="ru-RU"/>
        </w:rPr>
        <w:t>Относно критериите за подбор (раздел</w:t>
      </w:r>
      <w:r>
        <w:rPr>
          <w:b/>
          <w:i/>
          <w:sz w:val="22"/>
        </w:rPr>
        <w:t></w:t>
      </w:r>
      <w:r w:rsidRPr="003B2A4A">
        <w:rPr>
          <w:b/>
          <w:i/>
          <w:sz w:val="22"/>
          <w:lang w:val="ru-RU"/>
        </w:rPr>
        <w:t xml:space="preserve"> илираздели А—Г от настоящата част) икономическият оператор заявява, че</w:t>
      </w:r>
    </w:p>
    <w:p w:rsidR="00623574" w:rsidRDefault="00623574" w:rsidP="00623574">
      <w:pPr>
        <w:pStyle w:val="SectionTitle"/>
        <w:rPr>
          <w:i/>
          <w:sz w:val="22"/>
        </w:rPr>
      </w:pPr>
      <w:r>
        <w:rPr>
          <w:sz w:val="22"/>
        </w:rPr>
        <w:t>: Общо указание за всички критерии за подбор</w:t>
      </w:r>
    </w:p>
    <w:p w:rsidR="00623574" w:rsidRPr="003B2A4A" w:rsidRDefault="00623574" w:rsidP="00623574">
      <w:pPr>
        <w:pBdr>
          <w:top w:val="single" w:sz="4" w:space="1" w:color="000000"/>
          <w:left w:val="single" w:sz="4" w:space="4" w:color="000000"/>
          <w:bottom w:val="single" w:sz="4" w:space="1" w:color="000000"/>
          <w:right w:val="single" w:sz="4" w:space="4" w:color="000000"/>
        </w:pBdr>
        <w:shd w:val="clear" w:color="auto" w:fill="BFBFBF"/>
        <w:rPr>
          <w:b/>
          <w:i/>
          <w:sz w:val="22"/>
          <w:lang w:val="ru-RU"/>
        </w:rPr>
      </w:pPr>
      <w:r w:rsidRPr="003B2A4A">
        <w:rPr>
          <w:b/>
          <w:i/>
          <w:sz w:val="22"/>
          <w:lang w:val="ru-RU"/>
        </w:rPr>
        <w:t xml:space="preserve">Икономическият оператор следва да попълни тази информация </w:t>
      </w:r>
      <w:r w:rsidRPr="003B2A4A">
        <w:rPr>
          <w:b/>
          <w:i/>
          <w:sz w:val="22"/>
          <w:u w:val="single"/>
          <w:lang w:val="ru-RU"/>
        </w:rPr>
        <w:t>само</w:t>
      </w:r>
      <w:r w:rsidRPr="003B2A4A">
        <w:rPr>
          <w:b/>
          <w:i/>
          <w:sz w:val="22"/>
          <w:lang w:val="ru-RU"/>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Pr>
          <w:b/>
          <w:i/>
          <w:sz w:val="22"/>
        </w:rPr>
        <w:t></w:t>
      </w:r>
      <w:r w:rsidRPr="003B2A4A">
        <w:rPr>
          <w:b/>
          <w:i/>
          <w:sz w:val="22"/>
          <w:lang w:val="ru-RU"/>
        </w:rPr>
        <w:t xml:space="preserve"> от част І</w:t>
      </w:r>
      <w:r>
        <w:rPr>
          <w:b/>
          <w:i/>
          <w:sz w:val="22"/>
        </w:rPr>
        <w:t>V</w:t>
      </w:r>
      <w:r w:rsidRPr="003B2A4A">
        <w:rPr>
          <w:b/>
          <w:i/>
          <w:sz w:val="22"/>
          <w:lang w:val="ru-RU"/>
        </w:rPr>
        <w:t>, без да трябва да я попълва в друг раздел на част І</w:t>
      </w:r>
      <w:r>
        <w:rPr>
          <w:b/>
          <w:i/>
          <w:sz w:val="22"/>
        </w:rPr>
        <w:t>V</w:t>
      </w:r>
      <w:r w:rsidRPr="003B2A4A">
        <w:rPr>
          <w:b/>
          <w:i/>
          <w:sz w:val="22"/>
          <w:lang w:val="ru-RU"/>
        </w:rPr>
        <w:t>:</w:t>
      </w:r>
    </w:p>
    <w:tbl>
      <w:tblPr>
        <w:tblW w:w="0" w:type="auto"/>
        <w:tblLayout w:type="fixed"/>
        <w:tblLook w:val="0000"/>
      </w:tblPr>
      <w:tblGrid>
        <w:gridCol w:w="4606"/>
        <w:gridCol w:w="4606"/>
      </w:tblGrid>
      <w:tr w:rsidR="00623574" w:rsidTr="00946008">
        <w:tc>
          <w:tcPr>
            <w:tcW w:w="4606" w:type="dxa"/>
            <w:tcBorders>
              <w:top w:val="single" w:sz="4" w:space="0" w:color="000000"/>
              <w:left w:val="single" w:sz="4" w:space="0" w:color="000000"/>
              <w:bottom w:val="single" w:sz="4" w:space="0" w:color="000000"/>
              <w:right w:val="single" w:sz="4" w:space="0" w:color="000000"/>
            </w:tcBorders>
            <w:shd w:val="clear" w:color="auto" w:fill="FFFFFF"/>
          </w:tcPr>
          <w:p w:rsidR="00623574" w:rsidRPr="003B2A4A" w:rsidRDefault="00623574" w:rsidP="00946008">
            <w:pPr>
              <w:rPr>
                <w:b/>
                <w:i/>
                <w:sz w:val="22"/>
                <w:lang w:val="ru-RU"/>
              </w:rPr>
            </w:pPr>
            <w:r w:rsidRPr="003B2A4A">
              <w:rPr>
                <w:b/>
                <w:i/>
                <w:sz w:val="22"/>
                <w:lang w:val="ru-RU"/>
              </w:rPr>
              <w:t>Спазване на всички изисквани критерии за подбор</w:t>
            </w:r>
          </w:p>
        </w:tc>
        <w:tc>
          <w:tcPr>
            <w:tcW w:w="4606"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r>
              <w:rPr>
                <w:b/>
                <w:i/>
                <w:sz w:val="22"/>
              </w:rPr>
              <w:t>Отговор:</w:t>
            </w:r>
          </w:p>
        </w:tc>
      </w:tr>
      <w:tr w:rsidR="00623574" w:rsidTr="00946008">
        <w:tc>
          <w:tcPr>
            <w:tcW w:w="4606" w:type="dxa"/>
            <w:tcBorders>
              <w:top w:val="single" w:sz="4" w:space="0" w:color="000000"/>
              <w:left w:val="single" w:sz="4" w:space="0" w:color="000000"/>
              <w:bottom w:val="single" w:sz="4" w:space="0" w:color="000000"/>
              <w:right w:val="single" w:sz="4" w:space="0" w:color="000000"/>
            </w:tcBorders>
            <w:shd w:val="clear" w:color="auto" w:fill="FFFFFF"/>
          </w:tcPr>
          <w:p w:rsidR="00623574" w:rsidRPr="003B2A4A" w:rsidRDefault="00623574" w:rsidP="00946008">
            <w:pPr>
              <w:rPr>
                <w:sz w:val="22"/>
                <w:lang w:val="ru-RU"/>
              </w:rPr>
            </w:pPr>
            <w:r w:rsidRPr="003B2A4A">
              <w:rPr>
                <w:sz w:val="22"/>
                <w:lang w:val="ru-RU"/>
              </w:rPr>
              <w:t>Той отговаря на изискваните критерии за подбор:</w:t>
            </w:r>
          </w:p>
        </w:tc>
        <w:tc>
          <w:tcPr>
            <w:tcW w:w="4606"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r>
              <w:rPr>
                <w:sz w:val="22"/>
              </w:rPr>
              <w:t>[] Да [] Не</w:t>
            </w:r>
          </w:p>
        </w:tc>
      </w:tr>
    </w:tbl>
    <w:p w:rsidR="00623574" w:rsidRDefault="00623574" w:rsidP="00623574">
      <w:pPr>
        <w:pStyle w:val="SectionTitle"/>
        <w:rPr>
          <w:sz w:val="22"/>
          <w:lang w:val="en-US"/>
        </w:rPr>
      </w:pPr>
    </w:p>
    <w:p w:rsidR="00623574" w:rsidRDefault="00623574" w:rsidP="00623574">
      <w:pPr>
        <w:pStyle w:val="SectionTitle"/>
        <w:rPr>
          <w:i/>
        </w:rPr>
      </w:pPr>
      <w:r>
        <w:rPr>
          <w:sz w:val="22"/>
        </w:rPr>
        <w:t>А: Годност</w:t>
      </w:r>
    </w:p>
    <w:p w:rsidR="00623574" w:rsidRPr="003B2A4A" w:rsidRDefault="00623574" w:rsidP="00623574">
      <w:pPr>
        <w:pBdr>
          <w:top w:val="single" w:sz="4" w:space="1" w:color="000000"/>
          <w:left w:val="single" w:sz="4" w:space="4" w:color="000000"/>
          <w:bottom w:val="single" w:sz="4" w:space="1" w:color="000000"/>
          <w:right w:val="single" w:sz="4" w:space="4" w:color="000000"/>
        </w:pBdr>
        <w:shd w:val="clear" w:color="auto" w:fill="BFBFBF"/>
        <w:rPr>
          <w:b/>
          <w:i/>
          <w:sz w:val="22"/>
          <w:lang w:val="ru-RU"/>
        </w:rPr>
      </w:pPr>
      <w:r w:rsidRPr="003B2A4A">
        <w:rPr>
          <w:b/>
          <w:i/>
          <w:lang w:val="ru-RU"/>
        </w:rPr>
        <w:t xml:space="preserve">Икономическият оператор следва да предостави информация </w:t>
      </w:r>
      <w:r w:rsidRPr="003B2A4A">
        <w:rPr>
          <w:b/>
          <w:i/>
          <w:u w:val="single"/>
          <w:lang w:val="ru-RU"/>
        </w:rPr>
        <w:t>само</w:t>
      </w:r>
      <w:r w:rsidRPr="003B2A4A">
        <w:rPr>
          <w:b/>
          <w:i/>
          <w:lang w:val="ru-RU"/>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Layout w:type="fixed"/>
        <w:tblLook w:val="0000"/>
      </w:tblPr>
      <w:tblGrid>
        <w:gridCol w:w="4644"/>
        <w:gridCol w:w="4644"/>
      </w:tblGrid>
      <w:tr w:rsidR="00623574" w:rsidTr="00946008">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pPr>
              <w:rPr>
                <w:b/>
                <w:i/>
                <w:sz w:val="22"/>
              </w:rPr>
            </w:pPr>
            <w:r>
              <w:rPr>
                <w:b/>
                <w:i/>
                <w:sz w:val="22"/>
              </w:rPr>
              <w:t>Годност</w:t>
            </w:r>
          </w:p>
        </w:tc>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r>
              <w:rPr>
                <w:b/>
                <w:i/>
                <w:sz w:val="22"/>
              </w:rPr>
              <w:t>Отговор:</w:t>
            </w:r>
          </w:p>
        </w:tc>
      </w:tr>
      <w:tr w:rsidR="00623574" w:rsidRPr="003B2A4A" w:rsidTr="00946008">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Pr="003B2A4A" w:rsidRDefault="00623574" w:rsidP="00946008">
            <w:pPr>
              <w:rPr>
                <w:sz w:val="22"/>
                <w:lang w:val="ru-RU"/>
              </w:rPr>
            </w:pPr>
            <w:r w:rsidRPr="003B2A4A">
              <w:rPr>
                <w:sz w:val="22"/>
                <w:lang w:val="ru-RU"/>
              </w:rPr>
              <w:t xml:space="preserve">1) </w:t>
            </w:r>
            <w:r w:rsidRPr="003B2A4A">
              <w:rPr>
                <w:b/>
                <w:sz w:val="22"/>
                <w:lang w:val="ru-RU"/>
              </w:rPr>
              <w:t>Той е вписан в съответния професионален или търговски регистър</w:t>
            </w:r>
            <w:r w:rsidRPr="003B2A4A">
              <w:rPr>
                <w:sz w:val="22"/>
                <w:lang w:val="ru-RU"/>
              </w:rPr>
              <w:t xml:space="preserve"> в държавата членка, в която е установен</w:t>
            </w:r>
            <w:r>
              <w:rPr>
                <w:rStyle w:val="a6"/>
              </w:rPr>
              <w:footnoteReference w:id="32"/>
            </w:r>
            <w:r w:rsidRPr="003B2A4A">
              <w:rPr>
                <w:sz w:val="22"/>
                <w:lang w:val="ru-RU"/>
              </w:rPr>
              <w:t>:</w:t>
            </w:r>
            <w:r w:rsidRPr="003B2A4A">
              <w:rPr>
                <w:sz w:val="22"/>
                <w:lang w:val="ru-RU"/>
              </w:rPr>
              <w:br/>
            </w:r>
            <w:r w:rsidRPr="003B2A4A">
              <w:rPr>
                <w:i/>
                <w:sz w:val="22"/>
                <w:lang w:val="ru-RU"/>
              </w:rPr>
              <w:lastRenderedPageBreak/>
              <w:t>Ако съответните документи са на разположение в електронен формат, моля, посочете:</w:t>
            </w:r>
          </w:p>
        </w:tc>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Pr="003B2A4A" w:rsidRDefault="00623574" w:rsidP="00946008">
            <w:pPr>
              <w:rPr>
                <w:sz w:val="22"/>
                <w:lang w:val="ru-RU"/>
              </w:rPr>
            </w:pPr>
            <w:r w:rsidRPr="003B2A4A">
              <w:rPr>
                <w:sz w:val="22"/>
                <w:lang w:val="ru-RU"/>
              </w:rPr>
              <w:lastRenderedPageBreak/>
              <w:t>[…]</w:t>
            </w:r>
            <w:r w:rsidRPr="003B2A4A">
              <w:rPr>
                <w:sz w:val="22"/>
                <w:lang w:val="ru-RU"/>
              </w:rPr>
              <w:br/>
              <w:t xml:space="preserve"> </w:t>
            </w:r>
          </w:p>
          <w:p w:rsidR="00623574" w:rsidRPr="003B2A4A" w:rsidRDefault="00623574" w:rsidP="00946008">
            <w:pPr>
              <w:rPr>
                <w:lang w:val="ru-RU"/>
              </w:rPr>
            </w:pPr>
            <w:r w:rsidRPr="003B2A4A">
              <w:rPr>
                <w:sz w:val="22"/>
                <w:lang w:val="ru-RU"/>
              </w:rPr>
              <w:t>(</w:t>
            </w:r>
            <w:r w:rsidRPr="003B2A4A">
              <w:rPr>
                <w:i/>
                <w:sz w:val="22"/>
                <w:lang w:val="ru-RU"/>
              </w:rPr>
              <w:t xml:space="preserve">уеб адрес, орган или служба, издаващи </w:t>
            </w:r>
            <w:r w:rsidRPr="003B2A4A">
              <w:rPr>
                <w:i/>
                <w:sz w:val="22"/>
                <w:lang w:val="ru-RU"/>
              </w:rPr>
              <w:lastRenderedPageBreak/>
              <w:t>документа, точно позоваване на документа</w:t>
            </w:r>
            <w:r w:rsidRPr="003B2A4A">
              <w:rPr>
                <w:sz w:val="22"/>
                <w:lang w:val="ru-RU"/>
              </w:rPr>
              <w:t>):</w:t>
            </w:r>
            <w:r w:rsidRPr="003B2A4A">
              <w:rPr>
                <w:i/>
                <w:sz w:val="22"/>
                <w:lang w:val="ru-RU"/>
              </w:rPr>
              <w:t xml:space="preserve"> [……][……][……][……]</w:t>
            </w:r>
          </w:p>
        </w:tc>
      </w:tr>
      <w:tr w:rsidR="00623574" w:rsidRPr="003B2A4A" w:rsidTr="00946008">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Pr="003B2A4A" w:rsidRDefault="00623574" w:rsidP="00946008">
            <w:pPr>
              <w:rPr>
                <w:sz w:val="22"/>
                <w:lang w:val="ru-RU"/>
              </w:rPr>
            </w:pPr>
            <w:r w:rsidRPr="003B2A4A">
              <w:rPr>
                <w:b/>
                <w:sz w:val="22"/>
                <w:lang w:val="ru-RU"/>
              </w:rPr>
              <w:lastRenderedPageBreak/>
              <w:t>2) При поръчки за услуги:</w:t>
            </w:r>
            <w:r w:rsidRPr="003B2A4A">
              <w:rPr>
                <w:sz w:val="22"/>
                <w:lang w:val="ru-RU"/>
              </w:rPr>
              <w:br/>
              <w:t xml:space="preserve">Необходимо ли е специално </w:t>
            </w:r>
            <w:r w:rsidRPr="003B2A4A">
              <w:rPr>
                <w:b/>
                <w:sz w:val="22"/>
                <w:lang w:val="ru-RU"/>
              </w:rPr>
              <w:t>разрешение</w:t>
            </w:r>
            <w:r w:rsidRPr="003B2A4A">
              <w:rPr>
                <w:sz w:val="22"/>
                <w:lang w:val="ru-RU"/>
              </w:rPr>
              <w:t xml:space="preserve"> или </w:t>
            </w:r>
            <w:r w:rsidRPr="003B2A4A">
              <w:rPr>
                <w:b/>
                <w:sz w:val="22"/>
                <w:lang w:val="ru-RU"/>
              </w:rPr>
              <w:t>членство</w:t>
            </w:r>
            <w:r w:rsidRPr="003B2A4A">
              <w:rPr>
                <w:sz w:val="22"/>
                <w:lang w:val="ru-RU"/>
              </w:rPr>
              <w:t xml:space="preserve"> в определена организация, за да може икономическият оператор да изпълни съответната услуга в държавата на установяване? </w:t>
            </w:r>
            <w:r w:rsidRPr="003B2A4A">
              <w:rPr>
                <w:lang w:val="ru-RU"/>
              </w:rPr>
              <w:br/>
            </w:r>
            <w:r w:rsidRPr="003B2A4A">
              <w:rPr>
                <w:lang w:val="ru-RU"/>
              </w:rPr>
              <w:br/>
            </w:r>
            <w:r w:rsidRPr="003B2A4A">
              <w:rPr>
                <w:i/>
                <w:sz w:val="22"/>
                <w:lang w:val="ru-RU"/>
              </w:rPr>
              <w:t>Ако съответните документи са на разположение в електронен формат, моля, посочете:</w:t>
            </w:r>
          </w:p>
        </w:tc>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Pr="003B2A4A" w:rsidRDefault="00623574" w:rsidP="00946008">
            <w:pPr>
              <w:rPr>
                <w:sz w:val="22"/>
                <w:lang w:val="ru-RU"/>
              </w:rPr>
            </w:pPr>
            <w:r w:rsidRPr="003B2A4A">
              <w:rPr>
                <w:sz w:val="22"/>
                <w:lang w:val="ru-RU"/>
              </w:rPr>
              <w:br/>
              <w:t>[] Да [] Не</w:t>
            </w:r>
            <w:r w:rsidRPr="003B2A4A">
              <w:rPr>
                <w:sz w:val="22"/>
                <w:lang w:val="ru-RU"/>
              </w:rPr>
              <w:br/>
            </w:r>
            <w:r w:rsidRPr="003B2A4A">
              <w:rPr>
                <w:sz w:val="22"/>
                <w:lang w:val="ru-RU"/>
              </w:rPr>
              <w:br/>
              <w:t>Ако да, моля посочете какво и дали икономическият оператор го притежава: […] [] Да [] Не</w:t>
            </w:r>
            <w:r w:rsidRPr="003B2A4A">
              <w:rPr>
                <w:sz w:val="22"/>
                <w:lang w:val="ru-RU"/>
              </w:rPr>
              <w:br/>
              <w:t xml:space="preserve"> </w:t>
            </w:r>
          </w:p>
          <w:p w:rsidR="00623574" w:rsidRPr="003B2A4A" w:rsidRDefault="00623574" w:rsidP="00946008">
            <w:pPr>
              <w:rPr>
                <w:lang w:val="ru-RU"/>
              </w:rPr>
            </w:pPr>
            <w:r w:rsidRPr="003B2A4A">
              <w:rPr>
                <w:sz w:val="22"/>
                <w:lang w:val="ru-RU"/>
              </w:rPr>
              <w:t>(</w:t>
            </w:r>
            <w:r w:rsidRPr="003B2A4A">
              <w:rPr>
                <w:i/>
                <w:sz w:val="22"/>
                <w:lang w:val="ru-RU"/>
              </w:rPr>
              <w:t>уеб адрес, орган или служба, издаващи документа, точно позоваване на документа</w:t>
            </w:r>
            <w:r w:rsidRPr="003B2A4A">
              <w:rPr>
                <w:sz w:val="22"/>
                <w:lang w:val="ru-RU"/>
              </w:rPr>
              <w:t>):</w:t>
            </w:r>
            <w:r w:rsidRPr="003B2A4A">
              <w:rPr>
                <w:i/>
                <w:sz w:val="22"/>
                <w:lang w:val="ru-RU"/>
              </w:rPr>
              <w:t xml:space="preserve"> [……][……][……][……]</w:t>
            </w:r>
          </w:p>
        </w:tc>
      </w:tr>
    </w:tbl>
    <w:p w:rsidR="00623574" w:rsidRPr="003B2A4A" w:rsidRDefault="00623574" w:rsidP="00623574">
      <w:pPr>
        <w:pStyle w:val="SectionTitle"/>
        <w:rPr>
          <w:sz w:val="22"/>
          <w:lang w:val="ru-RU"/>
        </w:rPr>
      </w:pPr>
    </w:p>
    <w:p w:rsidR="00623574" w:rsidRDefault="00623574" w:rsidP="00623574">
      <w:pPr>
        <w:pStyle w:val="SectionTitle"/>
        <w:rPr>
          <w:i/>
          <w:sz w:val="22"/>
        </w:rPr>
      </w:pPr>
      <w:r>
        <w:rPr>
          <w:sz w:val="22"/>
        </w:rPr>
        <w:t>Б: икономическо и финансово състояние</w:t>
      </w:r>
    </w:p>
    <w:p w:rsidR="00623574" w:rsidRPr="003B2A4A" w:rsidRDefault="00623574" w:rsidP="00623574">
      <w:pPr>
        <w:pBdr>
          <w:top w:val="single" w:sz="4" w:space="1" w:color="000000"/>
          <w:left w:val="single" w:sz="4" w:space="4" w:color="000000"/>
          <w:bottom w:val="single" w:sz="4" w:space="1" w:color="000000"/>
          <w:right w:val="single" w:sz="4" w:space="4" w:color="000000"/>
        </w:pBdr>
        <w:shd w:val="clear" w:color="auto" w:fill="BFBFBF"/>
        <w:rPr>
          <w:b/>
          <w:i/>
          <w:sz w:val="22"/>
          <w:lang w:val="ru-RU"/>
        </w:rPr>
      </w:pPr>
      <w:r w:rsidRPr="003B2A4A">
        <w:rPr>
          <w:b/>
          <w:i/>
          <w:sz w:val="22"/>
          <w:lang w:val="ru-RU"/>
        </w:rPr>
        <w:t xml:space="preserve">Икономическият оператор следва да предостави информация </w:t>
      </w:r>
      <w:r w:rsidRPr="003B2A4A">
        <w:rPr>
          <w:b/>
          <w:i/>
          <w:sz w:val="22"/>
          <w:u w:val="single"/>
          <w:lang w:val="ru-RU"/>
        </w:rPr>
        <w:t>само</w:t>
      </w:r>
      <w:r w:rsidRPr="003B2A4A">
        <w:rPr>
          <w:b/>
          <w:i/>
          <w:sz w:val="22"/>
          <w:lang w:val="ru-RU"/>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Layout w:type="fixed"/>
        <w:tblLook w:val="0000"/>
      </w:tblPr>
      <w:tblGrid>
        <w:gridCol w:w="4644"/>
        <w:gridCol w:w="4644"/>
      </w:tblGrid>
      <w:tr w:rsidR="00623574" w:rsidTr="00946008">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pPr>
              <w:rPr>
                <w:b/>
                <w:i/>
                <w:sz w:val="22"/>
              </w:rPr>
            </w:pPr>
            <w:r>
              <w:rPr>
                <w:b/>
                <w:i/>
                <w:sz w:val="22"/>
              </w:rPr>
              <w:t>Икономическо и финансово състояние</w:t>
            </w:r>
          </w:p>
        </w:tc>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r>
              <w:rPr>
                <w:b/>
                <w:i/>
                <w:sz w:val="22"/>
              </w:rPr>
              <w:t>Отговор:</w:t>
            </w:r>
          </w:p>
        </w:tc>
      </w:tr>
      <w:tr w:rsidR="00623574" w:rsidRPr="003B2A4A" w:rsidTr="00946008">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Pr="003B2A4A" w:rsidRDefault="00623574" w:rsidP="00946008">
            <w:pPr>
              <w:rPr>
                <w:sz w:val="22"/>
                <w:lang w:val="ru-RU"/>
              </w:rPr>
            </w:pPr>
            <w:r w:rsidRPr="003B2A4A">
              <w:rPr>
                <w:sz w:val="22"/>
                <w:lang w:val="ru-RU"/>
              </w:rPr>
              <w:t xml:space="preserve">1а) Неговият („общ“) </w:t>
            </w:r>
            <w:r w:rsidRPr="003B2A4A">
              <w:rPr>
                <w:b/>
                <w:sz w:val="22"/>
                <w:lang w:val="ru-RU"/>
              </w:rPr>
              <w:t>годишен оборот</w:t>
            </w:r>
            <w:r w:rsidRPr="003B2A4A">
              <w:rPr>
                <w:sz w:val="22"/>
                <w:lang w:val="ru-RU"/>
              </w:rPr>
              <w:t xml:space="preserve"> за броя финансови години, изисквани в съответното обявление или в документацията за поръчката, е както следва:</w:t>
            </w:r>
            <w:r w:rsidRPr="003B2A4A">
              <w:rPr>
                <w:lang w:val="ru-RU"/>
              </w:rPr>
              <w:br/>
            </w:r>
            <w:r w:rsidRPr="003B2A4A">
              <w:rPr>
                <w:b/>
                <w:sz w:val="22"/>
                <w:u w:val="single"/>
                <w:lang w:val="ru-RU"/>
              </w:rPr>
              <w:t>и/или</w:t>
            </w:r>
            <w:r w:rsidRPr="003B2A4A">
              <w:rPr>
                <w:sz w:val="22"/>
                <w:lang w:val="ru-RU"/>
              </w:rPr>
              <w:t xml:space="preserve"> </w:t>
            </w:r>
            <w:r w:rsidRPr="003B2A4A">
              <w:rPr>
                <w:lang w:val="ru-RU"/>
              </w:rPr>
              <w:br/>
            </w:r>
            <w:r w:rsidRPr="003B2A4A">
              <w:rPr>
                <w:sz w:val="22"/>
                <w:lang w:val="ru-RU"/>
              </w:rPr>
              <w:t xml:space="preserve">1б) Неговият </w:t>
            </w:r>
            <w:r w:rsidRPr="003B2A4A">
              <w:rPr>
                <w:b/>
                <w:sz w:val="22"/>
                <w:lang w:val="ru-RU"/>
              </w:rPr>
              <w:t>среден</w:t>
            </w:r>
            <w:r w:rsidRPr="003B2A4A">
              <w:rPr>
                <w:sz w:val="22"/>
                <w:lang w:val="ru-RU"/>
              </w:rPr>
              <w:t xml:space="preserve"> годишен </w:t>
            </w:r>
            <w:r w:rsidRPr="003B2A4A">
              <w:rPr>
                <w:b/>
                <w:sz w:val="22"/>
                <w:lang w:val="ru-RU"/>
              </w:rPr>
              <w:t>оборот за броя години, изисквани в съответното обявление или в документацията за поръчката, е както следва</w:t>
            </w:r>
            <w:r>
              <w:rPr>
                <w:rStyle w:val="a6"/>
              </w:rPr>
              <w:footnoteReference w:id="33"/>
            </w:r>
            <w:r w:rsidRPr="003B2A4A">
              <w:rPr>
                <w:b/>
                <w:sz w:val="22"/>
                <w:lang w:val="ru-RU"/>
              </w:rPr>
              <w:t>(</w:t>
            </w:r>
            <w:r w:rsidRPr="003B2A4A">
              <w:rPr>
                <w:sz w:val="22"/>
                <w:lang w:val="ru-RU"/>
              </w:rPr>
              <w:t>)</w:t>
            </w:r>
            <w:r w:rsidRPr="003B2A4A">
              <w:rPr>
                <w:b/>
                <w:sz w:val="22"/>
                <w:lang w:val="ru-RU"/>
              </w:rPr>
              <w:t>:</w:t>
            </w:r>
            <w:r w:rsidRPr="003B2A4A">
              <w:rPr>
                <w:sz w:val="22"/>
                <w:lang w:val="ru-RU"/>
              </w:rPr>
              <w:br/>
            </w:r>
            <w:r w:rsidRPr="003B2A4A">
              <w:rPr>
                <w:i/>
                <w:sz w:val="22"/>
                <w:lang w:val="ru-RU"/>
              </w:rPr>
              <w:t>Ако съответните документи са на разположение в електронен формат, моля, посочете:</w:t>
            </w:r>
          </w:p>
        </w:tc>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Pr="003B2A4A" w:rsidRDefault="00623574" w:rsidP="00946008">
            <w:pPr>
              <w:rPr>
                <w:i/>
                <w:sz w:val="22"/>
                <w:lang w:val="ru-RU"/>
              </w:rPr>
            </w:pPr>
            <w:r w:rsidRPr="003B2A4A">
              <w:rPr>
                <w:sz w:val="22"/>
                <w:lang w:val="ru-RU"/>
              </w:rPr>
              <w:t>година: [……] оборот:[……][…]валута</w:t>
            </w:r>
            <w:r w:rsidRPr="003B2A4A">
              <w:rPr>
                <w:lang w:val="ru-RU"/>
              </w:rPr>
              <w:br/>
            </w:r>
            <w:r w:rsidRPr="003B2A4A">
              <w:rPr>
                <w:sz w:val="22"/>
                <w:lang w:val="ru-RU"/>
              </w:rPr>
              <w:t>година: [……] оборот:[……][…]валута година: [……] оборот:[……][…]валута</w:t>
            </w:r>
            <w:r w:rsidRPr="003B2A4A">
              <w:rPr>
                <w:lang w:val="ru-RU"/>
              </w:rPr>
              <w:br/>
            </w:r>
            <w:r w:rsidRPr="003B2A4A">
              <w:rPr>
                <w:lang w:val="ru-RU"/>
              </w:rPr>
              <w:br/>
            </w:r>
            <w:r w:rsidRPr="003B2A4A">
              <w:rPr>
                <w:sz w:val="22"/>
                <w:lang w:val="ru-RU"/>
              </w:rPr>
              <w:t>(брой години, среден оборот)</w:t>
            </w:r>
            <w:r w:rsidRPr="003B2A4A">
              <w:rPr>
                <w:b/>
                <w:sz w:val="22"/>
                <w:lang w:val="ru-RU"/>
              </w:rPr>
              <w:t>:</w:t>
            </w:r>
            <w:r w:rsidRPr="003B2A4A">
              <w:rPr>
                <w:sz w:val="22"/>
                <w:lang w:val="ru-RU"/>
              </w:rPr>
              <w:t xml:space="preserve"> [……],[……][…]валута</w:t>
            </w:r>
            <w:r w:rsidRPr="003B2A4A">
              <w:rPr>
                <w:lang w:val="ru-RU"/>
              </w:rPr>
              <w:br/>
            </w:r>
          </w:p>
          <w:p w:rsidR="00623574" w:rsidRPr="003B2A4A" w:rsidRDefault="00623574" w:rsidP="00946008">
            <w:pPr>
              <w:rPr>
                <w:lang w:val="ru-RU"/>
              </w:rPr>
            </w:pPr>
            <w:r w:rsidRPr="003B2A4A">
              <w:rPr>
                <w:i/>
                <w:sz w:val="22"/>
                <w:lang w:val="ru-RU"/>
              </w:rPr>
              <w:t>(уеб адрес, орган или служба, издаващи документа, точно позоваване на документа): [……][……][……][……]</w:t>
            </w:r>
          </w:p>
        </w:tc>
      </w:tr>
      <w:tr w:rsidR="00623574" w:rsidRPr="003B2A4A" w:rsidTr="00946008">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Pr="003B2A4A" w:rsidRDefault="00623574" w:rsidP="00946008">
            <w:pPr>
              <w:rPr>
                <w:sz w:val="22"/>
                <w:lang w:val="ru-RU"/>
              </w:rPr>
            </w:pPr>
            <w:r w:rsidRPr="003B2A4A">
              <w:rPr>
                <w:sz w:val="22"/>
                <w:lang w:val="ru-RU"/>
              </w:rPr>
              <w:t xml:space="preserve">2а) Неговият („конкретен“) годишен </w:t>
            </w:r>
            <w:r w:rsidRPr="003B2A4A">
              <w:rPr>
                <w:b/>
                <w:sz w:val="22"/>
                <w:lang w:val="ru-RU"/>
              </w:rPr>
              <w:t>оборот в стопанската област, обхваната от поръчката</w:t>
            </w:r>
            <w:r w:rsidRPr="003B2A4A">
              <w:rPr>
                <w:sz w:val="22"/>
                <w:lang w:val="ru-RU"/>
              </w:rPr>
              <w:t xml:space="preserve"> и посочена в съответното обявление,</w:t>
            </w:r>
            <w:r w:rsidRPr="003B2A4A">
              <w:rPr>
                <w:b/>
                <w:i/>
                <w:sz w:val="22"/>
                <w:lang w:val="ru-RU"/>
              </w:rPr>
              <w:t xml:space="preserve"> </w:t>
            </w:r>
            <w:r w:rsidRPr="003B2A4A">
              <w:rPr>
                <w:sz w:val="22"/>
                <w:lang w:val="ru-RU"/>
              </w:rPr>
              <w:t xml:space="preserve"> или в документацията за поръчката, за изисквания брой финансови години, е както следва:</w:t>
            </w:r>
            <w:r w:rsidRPr="003B2A4A">
              <w:rPr>
                <w:sz w:val="22"/>
                <w:lang w:val="ru-RU"/>
              </w:rPr>
              <w:br/>
            </w:r>
            <w:r w:rsidRPr="003B2A4A">
              <w:rPr>
                <w:b/>
                <w:i/>
                <w:sz w:val="22"/>
                <w:u w:val="single"/>
                <w:lang w:val="ru-RU"/>
              </w:rPr>
              <w:t>и/или</w:t>
            </w:r>
          </w:p>
          <w:p w:rsidR="00623574" w:rsidRPr="003B2A4A" w:rsidRDefault="00623574" w:rsidP="00946008">
            <w:pPr>
              <w:rPr>
                <w:sz w:val="22"/>
                <w:lang w:val="ru-RU"/>
              </w:rPr>
            </w:pPr>
            <w:r w:rsidRPr="003B2A4A">
              <w:rPr>
                <w:sz w:val="22"/>
                <w:lang w:val="ru-RU"/>
              </w:rPr>
              <w:t xml:space="preserve">2б) Неговият </w:t>
            </w:r>
            <w:r w:rsidRPr="003B2A4A">
              <w:rPr>
                <w:b/>
                <w:sz w:val="22"/>
                <w:lang w:val="ru-RU"/>
              </w:rPr>
              <w:t>среден</w:t>
            </w:r>
            <w:r w:rsidRPr="003B2A4A">
              <w:rPr>
                <w:sz w:val="22"/>
                <w:lang w:val="ru-RU"/>
              </w:rPr>
              <w:t xml:space="preserve"> годишен </w:t>
            </w:r>
            <w:r w:rsidRPr="003B2A4A">
              <w:rPr>
                <w:b/>
                <w:sz w:val="22"/>
                <w:lang w:val="ru-RU"/>
              </w:rPr>
              <w:t xml:space="preserve">оборот в областта и за броя години, изисквани в </w:t>
            </w:r>
            <w:r w:rsidRPr="003B2A4A">
              <w:rPr>
                <w:b/>
                <w:sz w:val="22"/>
                <w:lang w:val="ru-RU"/>
              </w:rPr>
              <w:lastRenderedPageBreak/>
              <w:t>съответното обявление или документацията за поръчката, е както следва</w:t>
            </w:r>
            <w:r>
              <w:rPr>
                <w:rStyle w:val="a6"/>
              </w:rPr>
              <w:footnoteReference w:id="34"/>
            </w:r>
            <w:r w:rsidRPr="003B2A4A">
              <w:rPr>
                <w:sz w:val="22"/>
                <w:lang w:val="ru-RU"/>
              </w:rPr>
              <w:t>:</w:t>
            </w:r>
            <w:r w:rsidRPr="003B2A4A">
              <w:rPr>
                <w:sz w:val="22"/>
                <w:lang w:val="ru-RU"/>
              </w:rPr>
              <w:br/>
            </w:r>
            <w:r w:rsidRPr="003B2A4A">
              <w:rPr>
                <w:i/>
                <w:sz w:val="22"/>
                <w:lang w:val="ru-RU"/>
              </w:rPr>
              <w:t>Ако съответните документи са на разположение в електронен формат, моля, посочете:</w:t>
            </w:r>
          </w:p>
        </w:tc>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Pr="003B2A4A" w:rsidRDefault="00623574" w:rsidP="00946008">
            <w:pPr>
              <w:rPr>
                <w:sz w:val="22"/>
                <w:lang w:val="ru-RU"/>
              </w:rPr>
            </w:pPr>
            <w:r w:rsidRPr="003B2A4A">
              <w:rPr>
                <w:sz w:val="22"/>
                <w:lang w:val="ru-RU"/>
              </w:rPr>
              <w:lastRenderedPageBreak/>
              <w:t>година: [……]</w:t>
            </w:r>
            <w:r>
              <w:rPr>
                <w:sz w:val="22"/>
              </w:rPr>
              <w:t> </w:t>
            </w:r>
            <w:r w:rsidRPr="003B2A4A">
              <w:rPr>
                <w:sz w:val="22"/>
                <w:lang w:val="ru-RU"/>
              </w:rPr>
              <w:t>оборот:[……][…]валута</w:t>
            </w:r>
          </w:p>
          <w:p w:rsidR="00623574" w:rsidRPr="003B2A4A" w:rsidRDefault="00623574" w:rsidP="00946008">
            <w:pPr>
              <w:rPr>
                <w:sz w:val="22"/>
                <w:lang w:val="ru-RU"/>
              </w:rPr>
            </w:pPr>
            <w:r w:rsidRPr="003B2A4A">
              <w:rPr>
                <w:sz w:val="22"/>
                <w:lang w:val="ru-RU"/>
              </w:rPr>
              <w:t>година: [……] оборот:[……][…]валута</w:t>
            </w:r>
          </w:p>
          <w:p w:rsidR="00623574" w:rsidRPr="003B2A4A" w:rsidRDefault="00623574" w:rsidP="00946008">
            <w:pPr>
              <w:rPr>
                <w:lang w:val="ru-RU"/>
              </w:rPr>
            </w:pPr>
            <w:r w:rsidRPr="003B2A4A">
              <w:rPr>
                <w:sz w:val="22"/>
                <w:lang w:val="ru-RU"/>
              </w:rPr>
              <w:t>година: [……] оборот:[……][…]валута</w:t>
            </w:r>
            <w:r w:rsidRPr="003B2A4A">
              <w:rPr>
                <w:lang w:val="ru-RU"/>
              </w:rPr>
              <w:br/>
            </w:r>
            <w:r w:rsidRPr="003B2A4A">
              <w:rPr>
                <w:lang w:val="ru-RU"/>
              </w:rPr>
              <w:br/>
            </w:r>
            <w:r w:rsidRPr="003B2A4A">
              <w:rPr>
                <w:lang w:val="ru-RU"/>
              </w:rPr>
              <w:br/>
            </w:r>
            <w:r w:rsidRPr="003B2A4A">
              <w:rPr>
                <w:lang w:val="ru-RU"/>
              </w:rPr>
              <w:br/>
            </w:r>
            <w:r w:rsidRPr="003B2A4A">
              <w:rPr>
                <w:lang w:val="ru-RU"/>
              </w:rPr>
              <w:br/>
              <w:t>(брой години, среден оборот):</w:t>
            </w:r>
            <w:r w:rsidRPr="003B2A4A">
              <w:rPr>
                <w:sz w:val="22"/>
                <w:lang w:val="ru-RU"/>
              </w:rPr>
              <w:t xml:space="preserve"> [……],[……][…]валута</w:t>
            </w:r>
          </w:p>
          <w:p w:rsidR="00623574" w:rsidRPr="003B2A4A" w:rsidRDefault="00623574" w:rsidP="00946008">
            <w:pPr>
              <w:rPr>
                <w:lang w:val="ru-RU"/>
              </w:rPr>
            </w:pPr>
          </w:p>
          <w:p w:rsidR="00623574" w:rsidRPr="003B2A4A" w:rsidRDefault="00623574" w:rsidP="00946008">
            <w:pPr>
              <w:rPr>
                <w:lang w:val="ru-RU"/>
              </w:rPr>
            </w:pPr>
          </w:p>
          <w:p w:rsidR="00623574" w:rsidRPr="003B2A4A" w:rsidRDefault="00623574" w:rsidP="00946008">
            <w:pPr>
              <w:rPr>
                <w:lang w:val="ru-RU"/>
              </w:rPr>
            </w:pPr>
            <w:r w:rsidRPr="003B2A4A">
              <w:rPr>
                <w:i/>
                <w:sz w:val="22"/>
                <w:lang w:val="ru-RU"/>
              </w:rPr>
              <w:t>(уеб адрес, орган или служба, издаващи документа, точно позоваване на документацията): [……][……][……][……]</w:t>
            </w:r>
          </w:p>
        </w:tc>
      </w:tr>
      <w:tr w:rsidR="00623574" w:rsidTr="00946008">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Pr="003B2A4A" w:rsidRDefault="00623574" w:rsidP="00946008">
            <w:pPr>
              <w:rPr>
                <w:sz w:val="22"/>
                <w:lang w:val="ru-RU"/>
              </w:rPr>
            </w:pPr>
            <w:r w:rsidRPr="003B2A4A">
              <w:rPr>
                <w:sz w:val="22"/>
                <w:lang w:val="ru-RU"/>
              </w:rPr>
              <w:lastRenderedPageBreak/>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r>
              <w:rPr>
                <w:sz w:val="22"/>
              </w:rPr>
              <w:t>[……]</w:t>
            </w:r>
          </w:p>
        </w:tc>
      </w:tr>
      <w:tr w:rsidR="00623574" w:rsidRPr="003B2A4A" w:rsidTr="00946008">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Pr="003B2A4A" w:rsidRDefault="00623574" w:rsidP="00946008">
            <w:pPr>
              <w:rPr>
                <w:sz w:val="22"/>
                <w:lang w:val="ru-RU"/>
              </w:rPr>
            </w:pPr>
            <w:r w:rsidRPr="003B2A4A">
              <w:rPr>
                <w:sz w:val="22"/>
                <w:lang w:val="ru-RU"/>
              </w:rPr>
              <w:t xml:space="preserve">4) Що се отнася до </w:t>
            </w:r>
            <w:r w:rsidRPr="003B2A4A">
              <w:rPr>
                <w:b/>
                <w:sz w:val="22"/>
                <w:lang w:val="ru-RU"/>
              </w:rPr>
              <w:t>финансовите съотношения</w:t>
            </w:r>
            <w:r>
              <w:rPr>
                <w:rStyle w:val="a6"/>
              </w:rPr>
              <w:footnoteReference w:id="35"/>
            </w:r>
            <w:r w:rsidRPr="003B2A4A">
              <w:rPr>
                <w:sz w:val="22"/>
                <w:lang w:val="ru-RU"/>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3B2A4A">
              <w:rPr>
                <w:sz w:val="22"/>
                <w:lang w:val="ru-RU"/>
              </w:rPr>
              <w:br/>
            </w:r>
            <w:r w:rsidRPr="003B2A4A">
              <w:rPr>
                <w:i/>
                <w:sz w:val="22"/>
                <w:lang w:val="ru-RU"/>
              </w:rPr>
              <w:t>Ако съответните документи са на разположение в електронен формат, моля, посочете:</w:t>
            </w:r>
          </w:p>
        </w:tc>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Pr="003B2A4A" w:rsidRDefault="00623574" w:rsidP="00946008">
            <w:pPr>
              <w:rPr>
                <w:sz w:val="22"/>
                <w:lang w:val="ru-RU"/>
              </w:rPr>
            </w:pPr>
            <w:r w:rsidRPr="003B2A4A">
              <w:rPr>
                <w:sz w:val="22"/>
                <w:lang w:val="ru-RU"/>
              </w:rPr>
              <w:t>(посочване на изискваното съотношение — съотношение между х и у</w:t>
            </w:r>
            <w:r>
              <w:rPr>
                <w:rStyle w:val="a6"/>
              </w:rPr>
              <w:footnoteReference w:id="36"/>
            </w:r>
            <w:r w:rsidRPr="003B2A4A">
              <w:rPr>
                <w:sz w:val="22"/>
                <w:lang w:val="ru-RU"/>
              </w:rPr>
              <w:t xml:space="preserve"> — и стойността):</w:t>
            </w:r>
            <w:r w:rsidRPr="003B2A4A">
              <w:rPr>
                <w:sz w:val="22"/>
                <w:lang w:val="ru-RU"/>
              </w:rPr>
              <w:br/>
              <w:t>[…], [……]</w:t>
            </w:r>
            <w:r>
              <w:rPr>
                <w:rStyle w:val="a6"/>
              </w:rPr>
              <w:footnoteReference w:id="37"/>
            </w:r>
            <w:r w:rsidRPr="003B2A4A">
              <w:rPr>
                <w:sz w:val="22"/>
                <w:lang w:val="ru-RU"/>
              </w:rPr>
              <w:br/>
            </w:r>
          </w:p>
          <w:p w:rsidR="00623574" w:rsidRPr="003B2A4A" w:rsidRDefault="00623574" w:rsidP="00946008">
            <w:pPr>
              <w:rPr>
                <w:lang w:val="ru-RU"/>
              </w:rPr>
            </w:pPr>
            <w:r w:rsidRPr="003B2A4A">
              <w:rPr>
                <w:sz w:val="22"/>
                <w:lang w:val="ru-RU"/>
              </w:rPr>
              <w:t xml:space="preserve"> (</w:t>
            </w:r>
            <w:r w:rsidRPr="003B2A4A">
              <w:rPr>
                <w:i/>
                <w:sz w:val="22"/>
                <w:lang w:val="ru-RU"/>
              </w:rPr>
              <w:t>уеб адрес, орган или служба, издаващи документа, точно позоваване на документа</w:t>
            </w:r>
            <w:r w:rsidRPr="003B2A4A">
              <w:rPr>
                <w:sz w:val="22"/>
                <w:lang w:val="ru-RU"/>
              </w:rPr>
              <w:t>):</w:t>
            </w:r>
            <w:r w:rsidRPr="003B2A4A">
              <w:rPr>
                <w:i/>
                <w:sz w:val="22"/>
                <w:lang w:val="ru-RU"/>
              </w:rPr>
              <w:t xml:space="preserve"> [……][……][……][……]</w:t>
            </w:r>
          </w:p>
        </w:tc>
      </w:tr>
      <w:tr w:rsidR="00623574" w:rsidRPr="003B2A4A" w:rsidTr="00946008">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Pr="003B2A4A" w:rsidRDefault="00623574" w:rsidP="00946008">
            <w:pPr>
              <w:rPr>
                <w:sz w:val="22"/>
                <w:lang w:val="ru-RU"/>
              </w:rPr>
            </w:pPr>
            <w:r w:rsidRPr="003B2A4A">
              <w:rPr>
                <w:sz w:val="22"/>
                <w:lang w:val="ru-RU"/>
              </w:rPr>
              <w:t xml:space="preserve">5) Застрахователната сума по неговата </w:t>
            </w:r>
            <w:r w:rsidRPr="003B2A4A">
              <w:rPr>
                <w:b/>
                <w:sz w:val="22"/>
                <w:lang w:val="ru-RU"/>
              </w:rPr>
              <w:t>застрахователна полица за риска „професионална отговорност“</w:t>
            </w:r>
            <w:r w:rsidRPr="003B2A4A">
              <w:rPr>
                <w:sz w:val="22"/>
                <w:lang w:val="ru-RU"/>
              </w:rPr>
              <w:t xml:space="preserve"> възлиза на:</w:t>
            </w:r>
            <w:r w:rsidRPr="003B2A4A">
              <w:rPr>
                <w:sz w:val="22"/>
                <w:lang w:val="ru-RU"/>
              </w:rPr>
              <w:br/>
            </w:r>
            <w:r w:rsidRPr="003B2A4A">
              <w:rPr>
                <w:rStyle w:val="NormalBoldChar"/>
                <w:rFonts w:eastAsia="Calibri"/>
                <w:b w:val="0"/>
                <w:i/>
                <w:sz w:val="22"/>
                <w:lang w:val="ru-RU"/>
              </w:rPr>
              <w:t>Ако</w:t>
            </w:r>
            <w:r w:rsidRPr="003B2A4A">
              <w:rPr>
                <w:i/>
                <w:sz w:val="22"/>
                <w:lang w:val="ru-RU"/>
              </w:rPr>
              <w:t xml:space="preserve"> съответната информация е на разположение в електронен формат, моля, посочете:</w:t>
            </w:r>
          </w:p>
        </w:tc>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Pr="003B2A4A" w:rsidRDefault="00623574" w:rsidP="00946008">
            <w:pPr>
              <w:rPr>
                <w:lang w:val="ru-RU"/>
              </w:rPr>
            </w:pPr>
            <w:r w:rsidRPr="003B2A4A">
              <w:rPr>
                <w:sz w:val="22"/>
                <w:lang w:val="ru-RU"/>
              </w:rPr>
              <w:t>[……],[……][…]валута</w:t>
            </w:r>
          </w:p>
          <w:p w:rsidR="00623574" w:rsidRPr="003B2A4A" w:rsidRDefault="00623574" w:rsidP="00946008">
            <w:pPr>
              <w:rPr>
                <w:lang w:val="ru-RU"/>
              </w:rPr>
            </w:pPr>
          </w:p>
          <w:p w:rsidR="00623574" w:rsidRPr="003B2A4A" w:rsidRDefault="00623574" w:rsidP="00946008">
            <w:pPr>
              <w:rPr>
                <w:lang w:val="ru-RU"/>
              </w:rPr>
            </w:pPr>
            <w:r w:rsidRPr="003B2A4A">
              <w:rPr>
                <w:i/>
                <w:sz w:val="22"/>
                <w:lang w:val="ru-RU"/>
              </w:rPr>
              <w:t>(уеб адрес, орган или служба, издаващи документа, точно позоваване на документа): [……][……][……][……]</w:t>
            </w:r>
          </w:p>
        </w:tc>
      </w:tr>
      <w:tr w:rsidR="00623574" w:rsidRPr="003B2A4A" w:rsidTr="00946008">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Pr="003B2A4A" w:rsidRDefault="00623574" w:rsidP="00946008">
            <w:pPr>
              <w:rPr>
                <w:sz w:val="22"/>
                <w:lang w:val="ru-RU"/>
              </w:rPr>
            </w:pPr>
            <w:r w:rsidRPr="003B2A4A">
              <w:rPr>
                <w:sz w:val="22"/>
                <w:lang w:val="ru-RU"/>
              </w:rPr>
              <w:t xml:space="preserve">6) Що се отнася до </w:t>
            </w:r>
            <w:r w:rsidRPr="003B2A4A">
              <w:rPr>
                <w:b/>
                <w:sz w:val="22"/>
                <w:lang w:val="ru-RU"/>
              </w:rPr>
              <w:t>другите икономически или финансови изисквания</w:t>
            </w:r>
            <w:r w:rsidRPr="003B2A4A">
              <w:rPr>
                <w:sz w:val="22"/>
                <w:lang w:val="ru-RU"/>
              </w:rPr>
              <w:t xml:space="preserve">, </w:t>
            </w:r>
            <w:r w:rsidRPr="003B2A4A">
              <w:rPr>
                <w:b/>
                <w:sz w:val="22"/>
                <w:lang w:val="ru-RU"/>
              </w:rPr>
              <w:t>ако има такива</w:t>
            </w:r>
            <w:r w:rsidRPr="003B2A4A">
              <w:rPr>
                <w:sz w:val="22"/>
                <w:lang w:val="ru-RU"/>
              </w:rPr>
              <w:t>, които може да са посочени в съответното обявление или в документацията за обществената поръчка, икономическият оператор заявява, че:</w:t>
            </w:r>
            <w:r w:rsidRPr="003B2A4A">
              <w:rPr>
                <w:sz w:val="22"/>
                <w:lang w:val="ru-RU"/>
              </w:rPr>
              <w:br/>
            </w:r>
            <w:r w:rsidRPr="003B2A4A">
              <w:rPr>
                <w:i/>
                <w:sz w:val="22"/>
                <w:lang w:val="ru-RU"/>
              </w:rPr>
              <w:t xml:space="preserve">Ако съответната документация, която </w:t>
            </w:r>
            <w:r w:rsidRPr="003B2A4A">
              <w:rPr>
                <w:b/>
                <w:i/>
                <w:sz w:val="22"/>
                <w:lang w:val="ru-RU"/>
              </w:rPr>
              <w:t xml:space="preserve">може </w:t>
            </w:r>
            <w:r w:rsidRPr="003B2A4A">
              <w:rPr>
                <w:i/>
                <w:sz w:val="22"/>
                <w:lang w:val="ru-RU"/>
              </w:rPr>
              <w:lastRenderedPageBreak/>
              <w:t>да е била посочена в съответното обявление или в документацията за обществената  поръчка, е достъпна по електронен път, моля, посочете:</w:t>
            </w:r>
          </w:p>
        </w:tc>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Pr="003B2A4A" w:rsidRDefault="00623574" w:rsidP="00946008">
            <w:pPr>
              <w:rPr>
                <w:lang w:val="ru-RU"/>
              </w:rPr>
            </w:pPr>
            <w:r w:rsidRPr="003B2A4A">
              <w:rPr>
                <w:sz w:val="22"/>
                <w:lang w:val="ru-RU"/>
              </w:rPr>
              <w:lastRenderedPageBreak/>
              <w:t>[…]</w:t>
            </w:r>
            <w:r w:rsidRPr="003B2A4A">
              <w:rPr>
                <w:sz w:val="22"/>
                <w:lang w:val="ru-RU"/>
              </w:rPr>
              <w:br/>
            </w:r>
            <w:r w:rsidRPr="003B2A4A">
              <w:rPr>
                <w:sz w:val="22"/>
                <w:lang w:val="ru-RU"/>
              </w:rPr>
              <w:br/>
            </w:r>
            <w:r w:rsidRPr="003B2A4A">
              <w:rPr>
                <w:sz w:val="22"/>
                <w:lang w:val="ru-RU"/>
              </w:rPr>
              <w:br/>
            </w:r>
            <w:r w:rsidRPr="003B2A4A">
              <w:rPr>
                <w:sz w:val="22"/>
                <w:lang w:val="ru-RU"/>
              </w:rPr>
              <w:br/>
              <w:t xml:space="preserve"> </w:t>
            </w:r>
          </w:p>
          <w:p w:rsidR="00623574" w:rsidRPr="003B2A4A" w:rsidRDefault="00623574" w:rsidP="00946008">
            <w:pPr>
              <w:rPr>
                <w:lang w:val="ru-RU"/>
              </w:rPr>
            </w:pPr>
          </w:p>
          <w:p w:rsidR="00623574" w:rsidRPr="003B2A4A" w:rsidRDefault="00623574" w:rsidP="00946008">
            <w:pPr>
              <w:rPr>
                <w:lang w:val="ru-RU"/>
              </w:rPr>
            </w:pPr>
            <w:r w:rsidRPr="003B2A4A">
              <w:rPr>
                <w:sz w:val="22"/>
                <w:lang w:val="ru-RU"/>
              </w:rPr>
              <w:t>(</w:t>
            </w:r>
            <w:r w:rsidRPr="003B2A4A">
              <w:rPr>
                <w:i/>
                <w:sz w:val="22"/>
                <w:lang w:val="ru-RU"/>
              </w:rPr>
              <w:t xml:space="preserve">уеб адрес, орган или служба, издаващи </w:t>
            </w:r>
            <w:r w:rsidRPr="003B2A4A">
              <w:rPr>
                <w:i/>
                <w:sz w:val="22"/>
                <w:lang w:val="ru-RU"/>
              </w:rPr>
              <w:lastRenderedPageBreak/>
              <w:t>документа, точно позоваване на документацията)</w:t>
            </w:r>
            <w:r w:rsidRPr="003B2A4A">
              <w:rPr>
                <w:sz w:val="22"/>
                <w:lang w:val="ru-RU"/>
              </w:rPr>
              <w:t>:</w:t>
            </w:r>
            <w:r w:rsidRPr="003B2A4A">
              <w:rPr>
                <w:i/>
                <w:sz w:val="22"/>
                <w:lang w:val="ru-RU"/>
              </w:rPr>
              <w:t xml:space="preserve"> [……][……][……][……]</w:t>
            </w:r>
          </w:p>
        </w:tc>
      </w:tr>
    </w:tbl>
    <w:p w:rsidR="00623574" w:rsidRPr="003B2A4A" w:rsidRDefault="00623574" w:rsidP="00623574">
      <w:pPr>
        <w:pStyle w:val="SectionTitle"/>
        <w:rPr>
          <w:sz w:val="22"/>
          <w:lang w:val="ru-RU"/>
        </w:rPr>
      </w:pPr>
    </w:p>
    <w:p w:rsidR="00623574" w:rsidRDefault="00623574" w:rsidP="00623574">
      <w:pPr>
        <w:pStyle w:val="SectionTitle"/>
        <w:rPr>
          <w:i/>
          <w:sz w:val="22"/>
        </w:rPr>
      </w:pPr>
      <w:r>
        <w:rPr>
          <w:sz w:val="22"/>
        </w:rPr>
        <w:t>В: Технически и професионални способности</w:t>
      </w:r>
    </w:p>
    <w:p w:rsidR="00623574" w:rsidRPr="003B2A4A" w:rsidRDefault="00623574" w:rsidP="00623574">
      <w:pPr>
        <w:pBdr>
          <w:top w:val="single" w:sz="4" w:space="1" w:color="000000"/>
          <w:left w:val="single" w:sz="4" w:space="4" w:color="000000"/>
          <w:bottom w:val="single" w:sz="4" w:space="1" w:color="000000"/>
          <w:right w:val="single" w:sz="4" w:space="4" w:color="000000"/>
        </w:pBdr>
        <w:shd w:val="clear" w:color="auto" w:fill="BFBFBF"/>
        <w:rPr>
          <w:b/>
          <w:i/>
          <w:sz w:val="22"/>
          <w:lang w:val="ru-RU"/>
        </w:rPr>
      </w:pPr>
      <w:r w:rsidRPr="003B2A4A">
        <w:rPr>
          <w:b/>
          <w:i/>
          <w:sz w:val="22"/>
          <w:lang w:val="ru-RU"/>
        </w:rPr>
        <w:t xml:space="preserve">Икономическият оператор следва да предостави информация </w:t>
      </w:r>
      <w:r w:rsidRPr="003B2A4A">
        <w:rPr>
          <w:b/>
          <w:i/>
          <w:sz w:val="22"/>
          <w:u w:val="single"/>
          <w:lang w:val="ru-RU"/>
        </w:rPr>
        <w:t>само</w:t>
      </w:r>
      <w:r w:rsidRPr="003B2A4A">
        <w:rPr>
          <w:b/>
          <w:i/>
          <w:sz w:val="22"/>
          <w:lang w:val="ru-RU"/>
        </w:rPr>
        <w:t xml:space="preserve"> когато критериите за подбор са били изисквани от възлагащия орган или възложителя в обявлението,</w:t>
      </w:r>
      <w:r w:rsidRPr="003B2A4A">
        <w:rPr>
          <w:sz w:val="22"/>
          <w:lang w:val="ru-RU"/>
        </w:rPr>
        <w:t xml:space="preserve"> </w:t>
      </w:r>
      <w:r w:rsidRPr="003B2A4A">
        <w:rPr>
          <w:b/>
          <w:i/>
          <w:sz w:val="22"/>
          <w:lang w:val="ru-RU"/>
        </w:rPr>
        <w:t>или в документацията за поръчката, посочена в обявлението.</w:t>
      </w:r>
    </w:p>
    <w:tbl>
      <w:tblPr>
        <w:tblW w:w="0" w:type="auto"/>
        <w:tblLayout w:type="fixed"/>
        <w:tblLook w:val="0000"/>
      </w:tblPr>
      <w:tblGrid>
        <w:gridCol w:w="4644"/>
        <w:gridCol w:w="4644"/>
      </w:tblGrid>
      <w:tr w:rsidR="00623574" w:rsidTr="00946008">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pPr>
              <w:rPr>
                <w:b/>
                <w:i/>
                <w:sz w:val="22"/>
              </w:rPr>
            </w:pPr>
            <w:r>
              <w:rPr>
                <w:b/>
                <w:i/>
                <w:sz w:val="22"/>
              </w:rPr>
              <w:t>Технически и професионални способности</w:t>
            </w:r>
          </w:p>
        </w:tc>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r>
              <w:rPr>
                <w:b/>
                <w:i/>
                <w:sz w:val="22"/>
              </w:rPr>
              <w:t>Отговор:</w:t>
            </w:r>
          </w:p>
        </w:tc>
      </w:tr>
      <w:tr w:rsidR="00623574" w:rsidRPr="003B2A4A" w:rsidTr="00946008">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Pr="003B2A4A" w:rsidRDefault="00623574" w:rsidP="00946008">
            <w:pPr>
              <w:rPr>
                <w:sz w:val="22"/>
                <w:lang w:val="ru-RU"/>
              </w:rPr>
            </w:pPr>
            <w:r w:rsidRPr="003B2A4A">
              <w:rPr>
                <w:sz w:val="22"/>
                <w:lang w:val="ru-RU"/>
              </w:rPr>
              <w:t xml:space="preserve">1а) </w:t>
            </w:r>
            <w:r w:rsidRPr="003B2A4A">
              <w:rPr>
                <w:sz w:val="22"/>
                <w:shd w:val="clear" w:color="auto" w:fill="C0C0C0"/>
                <w:lang w:val="ru-RU"/>
              </w:rPr>
              <w:t xml:space="preserve">Само за </w:t>
            </w:r>
            <w:r w:rsidRPr="003B2A4A">
              <w:rPr>
                <w:b/>
                <w:i/>
                <w:sz w:val="22"/>
                <w:shd w:val="clear" w:color="auto" w:fill="C0C0C0"/>
                <w:lang w:val="ru-RU"/>
              </w:rPr>
              <w:t>обществените поръчки за</w:t>
            </w:r>
            <w:r w:rsidRPr="003B2A4A">
              <w:rPr>
                <w:sz w:val="22"/>
                <w:shd w:val="clear" w:color="auto" w:fill="C0C0C0"/>
                <w:lang w:val="ru-RU"/>
              </w:rPr>
              <w:t xml:space="preserve"> </w:t>
            </w:r>
            <w:r w:rsidRPr="003B2A4A">
              <w:rPr>
                <w:b/>
                <w:i/>
                <w:sz w:val="22"/>
                <w:shd w:val="clear" w:color="auto" w:fill="C0C0C0"/>
                <w:lang w:val="ru-RU"/>
              </w:rPr>
              <w:t>строителство</w:t>
            </w:r>
            <w:r w:rsidRPr="003B2A4A">
              <w:rPr>
                <w:sz w:val="22"/>
                <w:lang w:val="ru-RU"/>
              </w:rPr>
              <w:t>:</w:t>
            </w:r>
            <w:r w:rsidRPr="003B2A4A">
              <w:rPr>
                <w:sz w:val="22"/>
                <w:lang w:val="ru-RU"/>
              </w:rPr>
              <w:br/>
              <w:t>През референтния период</w:t>
            </w:r>
            <w:r>
              <w:rPr>
                <w:rStyle w:val="a6"/>
              </w:rPr>
              <w:footnoteReference w:id="38"/>
            </w:r>
            <w:r w:rsidRPr="003B2A4A">
              <w:rPr>
                <w:sz w:val="22"/>
                <w:lang w:val="ru-RU"/>
              </w:rPr>
              <w:t xml:space="preserve"> икономическият оператор е </w:t>
            </w:r>
            <w:r w:rsidRPr="003B2A4A">
              <w:rPr>
                <w:b/>
                <w:sz w:val="22"/>
                <w:lang w:val="ru-RU"/>
              </w:rPr>
              <w:t>извършил следните строителни дейности от конкретния вид</w:t>
            </w:r>
            <w:r w:rsidRPr="003B2A4A">
              <w:rPr>
                <w:sz w:val="22"/>
                <w:lang w:val="ru-RU"/>
              </w:rPr>
              <w:t xml:space="preserve">: </w:t>
            </w:r>
            <w:r w:rsidRPr="003B2A4A">
              <w:rPr>
                <w:lang w:val="ru-RU"/>
              </w:rPr>
              <w:br/>
            </w:r>
            <w:r w:rsidRPr="003B2A4A">
              <w:rPr>
                <w:i/>
                <w:sz w:val="22"/>
                <w:lang w:val="ru-RU"/>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Pr="003B2A4A" w:rsidRDefault="00623574" w:rsidP="00946008">
            <w:pPr>
              <w:rPr>
                <w:sz w:val="22"/>
                <w:lang w:val="ru-RU"/>
              </w:rPr>
            </w:pPr>
            <w:r w:rsidRPr="003B2A4A">
              <w:rPr>
                <w:sz w:val="22"/>
                <w:lang w:val="ru-RU"/>
              </w:rPr>
              <w:t xml:space="preserve">Брой години (този период е определен в обявлението или документацията за обществената поръчка):  </w:t>
            </w:r>
            <w:r w:rsidRPr="003B2A4A">
              <w:rPr>
                <w:lang w:val="ru-RU"/>
              </w:rPr>
              <w:t>[……]</w:t>
            </w:r>
          </w:p>
          <w:p w:rsidR="00623574" w:rsidRPr="003B2A4A" w:rsidRDefault="00623574" w:rsidP="00946008">
            <w:pPr>
              <w:rPr>
                <w:lang w:val="ru-RU"/>
              </w:rPr>
            </w:pPr>
            <w:r w:rsidRPr="003B2A4A">
              <w:rPr>
                <w:sz w:val="22"/>
                <w:lang w:val="ru-RU"/>
              </w:rPr>
              <w:t xml:space="preserve">Строителни работи:  </w:t>
            </w:r>
            <w:r w:rsidRPr="003B2A4A">
              <w:rPr>
                <w:lang w:val="ru-RU"/>
              </w:rPr>
              <w:t>[……]</w:t>
            </w:r>
          </w:p>
          <w:p w:rsidR="00623574" w:rsidRPr="003B2A4A" w:rsidRDefault="00623574" w:rsidP="00946008">
            <w:pPr>
              <w:rPr>
                <w:lang w:val="ru-RU"/>
              </w:rPr>
            </w:pPr>
          </w:p>
          <w:p w:rsidR="00623574" w:rsidRPr="003B2A4A" w:rsidRDefault="00623574" w:rsidP="00946008">
            <w:pPr>
              <w:rPr>
                <w:lang w:val="ru-RU"/>
              </w:rPr>
            </w:pPr>
            <w:r w:rsidRPr="003B2A4A">
              <w:rPr>
                <w:i/>
                <w:sz w:val="22"/>
                <w:lang w:val="ru-RU"/>
              </w:rPr>
              <w:t>(уеб адрес, орган или служба, издаващи документа, точно позоваване на документа): [……][……][……][……]</w:t>
            </w:r>
          </w:p>
        </w:tc>
      </w:tr>
      <w:tr w:rsidR="00623574" w:rsidTr="00946008">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Pr="003B2A4A" w:rsidRDefault="00623574" w:rsidP="00946008">
            <w:pPr>
              <w:rPr>
                <w:lang w:val="ru-RU"/>
              </w:rPr>
            </w:pPr>
            <w:r w:rsidRPr="003B2A4A">
              <w:rPr>
                <w:lang w:val="ru-RU"/>
              </w:rPr>
              <w:t xml:space="preserve">1б) </w:t>
            </w:r>
            <w:r w:rsidRPr="003B2A4A">
              <w:rPr>
                <w:shd w:val="clear" w:color="auto" w:fill="C0C0C0"/>
                <w:lang w:val="ru-RU"/>
              </w:rPr>
              <w:t xml:space="preserve">Само за </w:t>
            </w:r>
            <w:r w:rsidRPr="003B2A4A">
              <w:rPr>
                <w:b/>
                <w:i/>
                <w:shd w:val="clear" w:color="auto" w:fill="C0C0C0"/>
                <w:lang w:val="ru-RU"/>
              </w:rPr>
              <w:t>обществени поръчки за доставки и обществени поръчки за услуги</w:t>
            </w:r>
            <w:r w:rsidRPr="003B2A4A">
              <w:rPr>
                <w:lang w:val="ru-RU"/>
              </w:rPr>
              <w:t>:</w:t>
            </w:r>
            <w:r w:rsidRPr="003B2A4A">
              <w:rPr>
                <w:lang w:val="ru-RU"/>
              </w:rPr>
              <w:br/>
            </w:r>
            <w:r w:rsidRPr="003B2A4A">
              <w:rPr>
                <w:sz w:val="22"/>
                <w:lang w:val="ru-RU"/>
              </w:rPr>
              <w:t>През референтния период</w:t>
            </w:r>
            <w:r>
              <w:rPr>
                <w:rStyle w:val="a6"/>
              </w:rPr>
              <w:footnoteReference w:id="39"/>
            </w:r>
            <w:r w:rsidRPr="003B2A4A">
              <w:rPr>
                <w:sz w:val="22"/>
                <w:lang w:val="ru-RU"/>
              </w:rPr>
              <w:t xml:space="preserve"> икономическият оператор е извършил </w:t>
            </w:r>
            <w:r w:rsidRPr="003B2A4A">
              <w:rPr>
                <w:b/>
                <w:sz w:val="22"/>
                <w:lang w:val="ru-RU"/>
              </w:rPr>
              <w:t>следните основни доставки или е предоставил следните основни услуги от посочения вид</w:t>
            </w:r>
            <w:r w:rsidRPr="003B2A4A">
              <w:rPr>
                <w:sz w:val="22"/>
                <w:lang w:val="ru-RU"/>
              </w:rPr>
              <w:t>:</w:t>
            </w:r>
            <w:r w:rsidRPr="003B2A4A">
              <w:rPr>
                <w:b/>
                <w:sz w:val="22"/>
                <w:lang w:val="ru-RU"/>
              </w:rPr>
              <w:t xml:space="preserve"> </w:t>
            </w:r>
            <w:r w:rsidRPr="003B2A4A">
              <w:rPr>
                <w:sz w:val="22"/>
                <w:lang w:val="ru-RU"/>
              </w:rPr>
              <w:t>При изготвяне на списъка, моля, посочете сумите, датите и получателите, независимо дали са публични или частни субекти</w:t>
            </w:r>
            <w:r>
              <w:rPr>
                <w:rStyle w:val="a6"/>
              </w:rPr>
              <w:footnoteReference w:id="40"/>
            </w:r>
            <w:r w:rsidRPr="003B2A4A">
              <w:rPr>
                <w:sz w:val="22"/>
                <w:lang w:val="ru-RU"/>
              </w:rPr>
              <w:t>:</w:t>
            </w:r>
          </w:p>
        </w:tc>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Pr="003B2A4A" w:rsidRDefault="00623574" w:rsidP="00946008">
            <w:pPr>
              <w:rPr>
                <w:sz w:val="22"/>
                <w:lang w:val="ru-RU"/>
              </w:rPr>
            </w:pPr>
            <w:r w:rsidRPr="003B2A4A">
              <w:rPr>
                <w:lang w:val="ru-RU"/>
              </w:rPr>
              <w:br/>
            </w:r>
            <w:r w:rsidRPr="003B2A4A">
              <w:rPr>
                <w:sz w:val="22"/>
                <w:lang w:val="ru-RU"/>
              </w:rPr>
              <w:t>Брой години (този период е определен в обявлението или документацията за обществената поръчка): [……]</w:t>
            </w:r>
          </w:p>
          <w:tbl>
            <w:tblPr>
              <w:tblW w:w="0" w:type="auto"/>
              <w:tblLayout w:type="fixed"/>
              <w:tblLook w:val="0000"/>
            </w:tblPr>
            <w:tblGrid>
              <w:gridCol w:w="1036"/>
              <w:gridCol w:w="299"/>
              <w:gridCol w:w="737"/>
              <w:gridCol w:w="199"/>
              <w:gridCol w:w="724"/>
              <w:gridCol w:w="113"/>
              <w:gridCol w:w="1036"/>
            </w:tblGrid>
            <w:tr w:rsidR="00623574" w:rsidTr="00946008">
              <w:tc>
                <w:tcPr>
                  <w:tcW w:w="1036"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pPr>
                    <w:rPr>
                      <w:sz w:val="22"/>
                    </w:rPr>
                  </w:pPr>
                  <w:r>
                    <w:rPr>
                      <w:sz w:val="22"/>
                    </w:rPr>
                    <w:t>Описание</w:t>
                  </w:r>
                </w:p>
              </w:tc>
              <w:tc>
                <w:tcPr>
                  <w:tcW w:w="1036" w:type="dxa"/>
                  <w:gridSpan w:val="2"/>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pPr>
                    <w:rPr>
                      <w:sz w:val="22"/>
                    </w:rPr>
                  </w:pPr>
                  <w:r>
                    <w:rPr>
                      <w:sz w:val="22"/>
                    </w:rPr>
                    <w:t>Суми</w:t>
                  </w:r>
                </w:p>
              </w:tc>
              <w:tc>
                <w:tcPr>
                  <w:tcW w:w="1036" w:type="dxa"/>
                  <w:gridSpan w:val="3"/>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pPr>
                    <w:rPr>
                      <w:sz w:val="22"/>
                    </w:rPr>
                  </w:pPr>
                  <w:r>
                    <w:rPr>
                      <w:sz w:val="22"/>
                    </w:rPr>
                    <w:t>Дати</w:t>
                  </w:r>
                </w:p>
              </w:tc>
              <w:tc>
                <w:tcPr>
                  <w:tcW w:w="1036"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r>
                    <w:rPr>
                      <w:sz w:val="22"/>
                    </w:rPr>
                    <w:t>Получатели</w:t>
                  </w:r>
                </w:p>
              </w:tc>
            </w:tr>
            <w:tr w:rsidR="00623574" w:rsidTr="00946008">
              <w:tc>
                <w:tcPr>
                  <w:tcW w:w="1335" w:type="dxa"/>
                  <w:gridSpan w:val="2"/>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tc>
              <w:tc>
                <w:tcPr>
                  <w:tcW w:w="936" w:type="dxa"/>
                  <w:gridSpan w:val="2"/>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tc>
              <w:tc>
                <w:tcPr>
                  <w:tcW w:w="724"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tc>
              <w:tc>
                <w:tcPr>
                  <w:tcW w:w="1149" w:type="dxa"/>
                  <w:gridSpan w:val="2"/>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tc>
            </w:tr>
          </w:tbl>
          <w:p w:rsidR="00623574" w:rsidRDefault="00623574" w:rsidP="00946008"/>
        </w:tc>
      </w:tr>
      <w:tr w:rsidR="00623574" w:rsidTr="00946008">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Pr="003B2A4A" w:rsidRDefault="00623574" w:rsidP="00946008">
            <w:pPr>
              <w:rPr>
                <w:sz w:val="22"/>
                <w:lang w:val="ru-RU"/>
              </w:rPr>
            </w:pPr>
            <w:r w:rsidRPr="003B2A4A">
              <w:rPr>
                <w:sz w:val="22"/>
                <w:lang w:val="ru-RU"/>
              </w:rPr>
              <w:t xml:space="preserve">2) Той може да използва следните </w:t>
            </w:r>
            <w:r w:rsidRPr="003B2A4A">
              <w:rPr>
                <w:b/>
                <w:sz w:val="22"/>
                <w:lang w:val="ru-RU"/>
              </w:rPr>
              <w:t>технически лица или органи</w:t>
            </w:r>
            <w:r>
              <w:rPr>
                <w:rStyle w:val="a6"/>
              </w:rPr>
              <w:footnoteReference w:id="41"/>
            </w:r>
            <w:r w:rsidRPr="003B2A4A">
              <w:rPr>
                <w:sz w:val="22"/>
                <w:lang w:val="ru-RU"/>
              </w:rPr>
              <w:t xml:space="preserve">, особено тези, отговарящи </w:t>
            </w:r>
            <w:r w:rsidRPr="003B2A4A">
              <w:rPr>
                <w:sz w:val="22"/>
                <w:lang w:val="ru-RU"/>
              </w:rPr>
              <w:lastRenderedPageBreak/>
              <w:t>за контрола на качеството:</w:t>
            </w:r>
            <w:r w:rsidRPr="003B2A4A">
              <w:rPr>
                <w:sz w:val="22"/>
                <w:lang w:val="ru-RU"/>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r>
              <w:rPr>
                <w:sz w:val="22"/>
              </w:rPr>
              <w:lastRenderedPageBreak/>
              <w:t>[……]</w:t>
            </w:r>
            <w:r>
              <w:br/>
            </w:r>
            <w:r>
              <w:br/>
            </w:r>
            <w:r>
              <w:lastRenderedPageBreak/>
              <w:br/>
            </w:r>
            <w:r>
              <w:rPr>
                <w:sz w:val="22"/>
              </w:rPr>
              <w:t>[……]</w:t>
            </w:r>
          </w:p>
        </w:tc>
      </w:tr>
      <w:tr w:rsidR="00623574" w:rsidTr="00946008">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Pr="003B2A4A" w:rsidRDefault="00623574" w:rsidP="00946008">
            <w:pPr>
              <w:rPr>
                <w:sz w:val="22"/>
                <w:lang w:val="ru-RU"/>
              </w:rPr>
            </w:pPr>
            <w:r w:rsidRPr="003B2A4A">
              <w:rPr>
                <w:sz w:val="22"/>
                <w:lang w:val="ru-RU"/>
              </w:rPr>
              <w:lastRenderedPageBreak/>
              <w:t xml:space="preserve">3) Той използва следните </w:t>
            </w:r>
            <w:r w:rsidRPr="003B2A4A">
              <w:rPr>
                <w:b/>
                <w:sz w:val="22"/>
                <w:lang w:val="ru-RU"/>
              </w:rPr>
              <w:t>технически съоръжения и мерки за гарантиране на качество</w:t>
            </w:r>
            <w:r w:rsidRPr="003B2A4A">
              <w:rPr>
                <w:sz w:val="22"/>
                <w:lang w:val="ru-RU"/>
              </w:rPr>
              <w:t xml:space="preserve">, а </w:t>
            </w:r>
            <w:r w:rsidRPr="003B2A4A">
              <w:rPr>
                <w:b/>
                <w:sz w:val="22"/>
                <w:lang w:val="ru-RU"/>
              </w:rPr>
              <w:t>съоръженията за проучване и изследване</w:t>
            </w:r>
            <w:r w:rsidRPr="003B2A4A">
              <w:rPr>
                <w:sz w:val="22"/>
                <w:lang w:val="ru-RU"/>
              </w:rPr>
              <w:t xml:space="preserve"> са както следва: </w:t>
            </w:r>
          </w:p>
        </w:tc>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r>
              <w:rPr>
                <w:sz w:val="22"/>
              </w:rPr>
              <w:t>[……]</w:t>
            </w:r>
          </w:p>
        </w:tc>
      </w:tr>
      <w:tr w:rsidR="00623574" w:rsidTr="00946008">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Pr="003B2A4A" w:rsidRDefault="00623574" w:rsidP="00946008">
            <w:pPr>
              <w:rPr>
                <w:sz w:val="22"/>
                <w:lang w:val="ru-RU"/>
              </w:rPr>
            </w:pPr>
            <w:r w:rsidRPr="003B2A4A">
              <w:rPr>
                <w:sz w:val="22"/>
                <w:lang w:val="ru-RU"/>
              </w:rPr>
              <w:t xml:space="preserve">4) При изпълнение на поръчката той ще бъде в състояние да прилага следните </w:t>
            </w:r>
            <w:r w:rsidRPr="003B2A4A">
              <w:rPr>
                <w:b/>
                <w:sz w:val="22"/>
                <w:lang w:val="ru-RU"/>
              </w:rPr>
              <w:t>системи за управление и за проследяване на веригата на доставка</w:t>
            </w:r>
            <w:r w:rsidRPr="003B2A4A">
              <w:rPr>
                <w:sz w:val="22"/>
                <w:lang w:val="ru-RU"/>
              </w:rPr>
              <w:t>:</w:t>
            </w:r>
          </w:p>
        </w:tc>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r>
              <w:rPr>
                <w:sz w:val="22"/>
              </w:rPr>
              <w:t>[……]</w:t>
            </w:r>
          </w:p>
        </w:tc>
      </w:tr>
      <w:tr w:rsidR="00623574" w:rsidTr="00946008">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Pr="003B2A4A" w:rsidRDefault="00623574" w:rsidP="00946008">
            <w:pPr>
              <w:rPr>
                <w:lang w:val="ru-RU"/>
              </w:rPr>
            </w:pPr>
            <w:r w:rsidRPr="003B2A4A">
              <w:rPr>
                <w:b/>
                <w:i/>
                <w:sz w:val="22"/>
                <w:lang w:val="ru-RU"/>
              </w:rPr>
              <w:t>5) За комплексни стоки или услуги или, по изключение, за стоки или услуги, които са със специално предназначение:</w:t>
            </w:r>
            <w:r w:rsidRPr="003B2A4A">
              <w:rPr>
                <w:lang w:val="ru-RU"/>
              </w:rPr>
              <w:br/>
            </w:r>
            <w:r w:rsidRPr="003B2A4A">
              <w:rPr>
                <w:sz w:val="22"/>
                <w:lang w:val="ru-RU"/>
              </w:rPr>
              <w:t xml:space="preserve">Икономическият оператор </w:t>
            </w:r>
            <w:r w:rsidRPr="003B2A4A">
              <w:rPr>
                <w:b/>
                <w:sz w:val="22"/>
                <w:lang w:val="ru-RU"/>
              </w:rPr>
              <w:t>ще</w:t>
            </w:r>
            <w:r w:rsidRPr="003B2A4A">
              <w:rPr>
                <w:sz w:val="22"/>
                <w:lang w:val="ru-RU"/>
              </w:rPr>
              <w:t xml:space="preserve"> позволи ли извършването на </w:t>
            </w:r>
            <w:r w:rsidRPr="003B2A4A">
              <w:rPr>
                <w:b/>
                <w:sz w:val="22"/>
                <w:lang w:val="ru-RU"/>
              </w:rPr>
              <w:t>проверки</w:t>
            </w:r>
            <w:r>
              <w:rPr>
                <w:rStyle w:val="a6"/>
              </w:rPr>
              <w:footnoteReference w:id="42"/>
            </w:r>
            <w:r w:rsidRPr="003B2A4A">
              <w:rPr>
                <w:sz w:val="22"/>
                <w:lang w:val="ru-RU"/>
              </w:rPr>
              <w:t xml:space="preserve"> на неговия </w:t>
            </w:r>
            <w:r w:rsidRPr="003B2A4A">
              <w:rPr>
                <w:b/>
                <w:sz w:val="22"/>
                <w:lang w:val="ru-RU"/>
              </w:rPr>
              <w:t>производствен или технически капацитет</w:t>
            </w:r>
            <w:r w:rsidRPr="003B2A4A">
              <w:rPr>
                <w:sz w:val="22"/>
                <w:lang w:val="ru-RU"/>
              </w:rPr>
              <w:t xml:space="preserve"> и, когато е необходимо, на </w:t>
            </w:r>
            <w:r w:rsidRPr="003B2A4A">
              <w:rPr>
                <w:b/>
                <w:sz w:val="22"/>
                <w:lang w:val="ru-RU"/>
              </w:rPr>
              <w:t>средствата за проучване и изследване</w:t>
            </w:r>
            <w:r w:rsidRPr="003B2A4A">
              <w:rPr>
                <w:sz w:val="22"/>
                <w:lang w:val="ru-RU"/>
              </w:rPr>
              <w:t xml:space="preserve">, с които разполага, както и на </w:t>
            </w:r>
            <w:r w:rsidRPr="003B2A4A">
              <w:rPr>
                <w:b/>
                <w:sz w:val="22"/>
                <w:lang w:val="ru-RU"/>
              </w:rPr>
              <w:t>мерките за контрол на качеството</w:t>
            </w:r>
            <w:r w:rsidRPr="003B2A4A">
              <w:rPr>
                <w:sz w:val="22"/>
                <w:lang w:val="ru-RU"/>
              </w:rPr>
              <w:t>?</w:t>
            </w:r>
          </w:p>
        </w:tc>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r w:rsidRPr="003B2A4A">
              <w:rPr>
                <w:lang w:val="ru-RU"/>
              </w:rPr>
              <w:br/>
            </w:r>
            <w:r w:rsidRPr="003B2A4A">
              <w:rPr>
                <w:lang w:val="ru-RU"/>
              </w:rPr>
              <w:br/>
            </w:r>
            <w:r w:rsidRPr="003B2A4A">
              <w:rPr>
                <w:lang w:val="ru-RU"/>
              </w:rPr>
              <w:br/>
            </w:r>
            <w:r>
              <w:rPr>
                <w:sz w:val="22"/>
              </w:rPr>
              <w:t>[] Да [] Не</w:t>
            </w:r>
          </w:p>
        </w:tc>
      </w:tr>
      <w:tr w:rsidR="00623574" w:rsidTr="00946008">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Pr="003B2A4A" w:rsidRDefault="00623574" w:rsidP="00946008">
            <w:pPr>
              <w:rPr>
                <w:sz w:val="22"/>
                <w:lang w:val="ru-RU"/>
              </w:rPr>
            </w:pPr>
            <w:r w:rsidRPr="003B2A4A">
              <w:rPr>
                <w:sz w:val="22"/>
                <w:lang w:val="ru-RU"/>
              </w:rPr>
              <w:t xml:space="preserve">6) Следната </w:t>
            </w:r>
            <w:r w:rsidRPr="003B2A4A">
              <w:rPr>
                <w:b/>
                <w:sz w:val="22"/>
                <w:lang w:val="ru-RU"/>
              </w:rPr>
              <w:t>образователна и професионална квалификация</w:t>
            </w:r>
            <w:r w:rsidRPr="003B2A4A">
              <w:rPr>
                <w:sz w:val="22"/>
                <w:lang w:val="ru-RU"/>
              </w:rPr>
              <w:t xml:space="preserve"> се притежава от:</w:t>
            </w:r>
            <w:r w:rsidRPr="003B2A4A">
              <w:rPr>
                <w:sz w:val="22"/>
                <w:lang w:val="ru-RU"/>
              </w:rPr>
              <w:br/>
              <w:t xml:space="preserve">а) доставчика на услуга или самия изпълнител, </w:t>
            </w:r>
            <w:r w:rsidRPr="003B2A4A">
              <w:rPr>
                <w:b/>
                <w:i/>
                <w:sz w:val="22"/>
                <w:lang w:val="ru-RU"/>
              </w:rPr>
              <w:t>и/или</w:t>
            </w:r>
            <w:r w:rsidRPr="003B2A4A">
              <w:rPr>
                <w:sz w:val="22"/>
                <w:lang w:val="ru-RU"/>
              </w:rPr>
              <w:t xml:space="preserve"> (в зависимост от изискванията, посочени в обявлението, или в документацията за обществената поръчка)</w:t>
            </w:r>
          </w:p>
          <w:p w:rsidR="00623574" w:rsidRDefault="00623574" w:rsidP="00946008">
            <w:r>
              <w:rPr>
                <w:sz w:val="22"/>
              </w:rPr>
              <w:t>б) неговия ръководен състав:</w:t>
            </w:r>
          </w:p>
        </w:tc>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r>
              <w:br/>
            </w:r>
            <w:r>
              <w:br/>
            </w:r>
            <w:r>
              <w:rPr>
                <w:sz w:val="22"/>
              </w:rPr>
              <w:t>a) [……]</w:t>
            </w:r>
            <w:r>
              <w:br/>
            </w:r>
            <w:r>
              <w:br/>
            </w:r>
            <w:r>
              <w:br/>
            </w:r>
            <w:r>
              <w:br/>
            </w:r>
            <w:r>
              <w:rPr>
                <w:sz w:val="22"/>
              </w:rPr>
              <w:t>б) [……]</w:t>
            </w:r>
          </w:p>
        </w:tc>
      </w:tr>
      <w:tr w:rsidR="00623574" w:rsidTr="00946008">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Pr="003B2A4A" w:rsidRDefault="00623574" w:rsidP="00946008">
            <w:pPr>
              <w:rPr>
                <w:sz w:val="22"/>
                <w:lang w:val="ru-RU"/>
              </w:rPr>
            </w:pPr>
            <w:r w:rsidRPr="003B2A4A">
              <w:rPr>
                <w:sz w:val="22"/>
                <w:lang w:val="ru-RU"/>
              </w:rPr>
              <w:t xml:space="preserve">7) При изпълнение на поръчката икономическият оператор ще може да приложи следните </w:t>
            </w:r>
            <w:r w:rsidRPr="003B2A4A">
              <w:rPr>
                <w:b/>
                <w:sz w:val="22"/>
                <w:lang w:val="ru-RU"/>
              </w:rPr>
              <w:t>мерки за управление на околната среда</w:t>
            </w:r>
            <w:r w:rsidRPr="003B2A4A">
              <w:rPr>
                <w:sz w:val="22"/>
                <w:lang w:val="ru-RU"/>
              </w:rPr>
              <w:t>:</w:t>
            </w:r>
          </w:p>
        </w:tc>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r>
              <w:rPr>
                <w:sz w:val="22"/>
              </w:rPr>
              <w:t>[……]</w:t>
            </w:r>
          </w:p>
        </w:tc>
      </w:tr>
      <w:tr w:rsidR="00623574" w:rsidTr="00946008">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Pr="003B2A4A" w:rsidRDefault="00623574" w:rsidP="00946008">
            <w:pPr>
              <w:rPr>
                <w:sz w:val="22"/>
                <w:lang w:val="ru-RU"/>
              </w:rPr>
            </w:pPr>
            <w:r w:rsidRPr="003B2A4A">
              <w:rPr>
                <w:sz w:val="22"/>
                <w:lang w:val="ru-RU"/>
              </w:rPr>
              <w:t>8)</w:t>
            </w:r>
            <w:r w:rsidRPr="003B2A4A">
              <w:rPr>
                <w:b/>
                <w:sz w:val="22"/>
                <w:lang w:val="ru-RU"/>
              </w:rPr>
              <w:t xml:space="preserve"> Средната годишна численост на състава</w:t>
            </w:r>
            <w:r w:rsidRPr="003B2A4A">
              <w:rPr>
                <w:sz w:val="22"/>
                <w:lang w:val="ru-RU"/>
              </w:rPr>
              <w:t xml:space="preserve"> на икономическия оператор и броят на  ръководния персонал през последните три години са, както следва:</w:t>
            </w:r>
          </w:p>
        </w:tc>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Pr="003B2A4A" w:rsidRDefault="00623574" w:rsidP="00946008">
            <w:pPr>
              <w:rPr>
                <w:sz w:val="22"/>
                <w:lang w:val="ru-RU"/>
              </w:rPr>
            </w:pPr>
            <w:r w:rsidRPr="003B2A4A">
              <w:rPr>
                <w:sz w:val="22"/>
                <w:lang w:val="ru-RU"/>
              </w:rPr>
              <w:t>Година, средна годишна численост на състава:</w:t>
            </w:r>
            <w:r w:rsidRPr="003B2A4A">
              <w:rPr>
                <w:lang w:val="ru-RU"/>
              </w:rPr>
              <w:br/>
            </w:r>
            <w:r w:rsidRPr="003B2A4A">
              <w:rPr>
                <w:sz w:val="22"/>
                <w:lang w:val="ru-RU"/>
              </w:rPr>
              <w:t>[……],[……],</w:t>
            </w:r>
            <w:r w:rsidRPr="003B2A4A">
              <w:rPr>
                <w:lang w:val="ru-RU"/>
              </w:rPr>
              <w:br/>
            </w:r>
            <w:r w:rsidRPr="003B2A4A">
              <w:rPr>
                <w:sz w:val="22"/>
                <w:lang w:val="ru-RU"/>
              </w:rPr>
              <w:t>[……],[……],</w:t>
            </w:r>
          </w:p>
          <w:p w:rsidR="00623574" w:rsidRPr="003B2A4A" w:rsidRDefault="00623574" w:rsidP="00946008">
            <w:pPr>
              <w:rPr>
                <w:sz w:val="22"/>
                <w:lang w:val="ru-RU"/>
              </w:rPr>
            </w:pPr>
            <w:r w:rsidRPr="003B2A4A">
              <w:rPr>
                <w:sz w:val="22"/>
                <w:lang w:val="ru-RU"/>
              </w:rPr>
              <w:t>[……],[……],</w:t>
            </w:r>
          </w:p>
          <w:p w:rsidR="00623574" w:rsidRPr="003B2A4A" w:rsidRDefault="00623574" w:rsidP="00946008">
            <w:pPr>
              <w:rPr>
                <w:sz w:val="22"/>
                <w:lang w:val="ru-RU"/>
              </w:rPr>
            </w:pPr>
            <w:r w:rsidRPr="003B2A4A">
              <w:rPr>
                <w:sz w:val="22"/>
                <w:lang w:val="ru-RU"/>
              </w:rPr>
              <w:t>Година, брой на ръководните кадри:</w:t>
            </w:r>
            <w:r w:rsidRPr="003B2A4A">
              <w:rPr>
                <w:lang w:val="ru-RU"/>
              </w:rPr>
              <w:br/>
            </w:r>
            <w:r w:rsidRPr="003B2A4A">
              <w:rPr>
                <w:sz w:val="22"/>
                <w:lang w:val="ru-RU"/>
              </w:rPr>
              <w:t>[……],[……],</w:t>
            </w:r>
          </w:p>
          <w:p w:rsidR="00623574" w:rsidRDefault="00623574" w:rsidP="00946008">
            <w:pPr>
              <w:rPr>
                <w:sz w:val="22"/>
              </w:rPr>
            </w:pPr>
            <w:r>
              <w:rPr>
                <w:sz w:val="22"/>
              </w:rPr>
              <w:t>[……],[……],</w:t>
            </w:r>
          </w:p>
          <w:p w:rsidR="00623574" w:rsidRDefault="00623574" w:rsidP="00946008">
            <w:r>
              <w:rPr>
                <w:sz w:val="22"/>
              </w:rPr>
              <w:t>[……],[……]</w:t>
            </w:r>
          </w:p>
        </w:tc>
      </w:tr>
      <w:tr w:rsidR="00623574" w:rsidTr="00946008">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Pr="003B2A4A" w:rsidRDefault="00623574" w:rsidP="00946008">
            <w:pPr>
              <w:rPr>
                <w:sz w:val="22"/>
                <w:lang w:val="ru-RU"/>
              </w:rPr>
            </w:pPr>
            <w:r w:rsidRPr="003B2A4A">
              <w:rPr>
                <w:sz w:val="22"/>
                <w:lang w:val="ru-RU"/>
              </w:rPr>
              <w:t xml:space="preserve">9) Следните </w:t>
            </w:r>
            <w:r w:rsidRPr="003B2A4A">
              <w:rPr>
                <w:b/>
                <w:sz w:val="22"/>
                <w:lang w:val="ru-RU"/>
              </w:rPr>
              <w:t>инструменти, съоръжения или техническо оборудване</w:t>
            </w:r>
            <w:r w:rsidRPr="003B2A4A">
              <w:rPr>
                <w:sz w:val="22"/>
                <w:lang w:val="ru-RU"/>
              </w:rPr>
              <w:t xml:space="preserve"> ще бъдат на негово </w:t>
            </w:r>
            <w:r w:rsidRPr="003B2A4A">
              <w:rPr>
                <w:sz w:val="22"/>
                <w:lang w:val="ru-RU"/>
              </w:rPr>
              <w:lastRenderedPageBreak/>
              <w:t>разположение за изпълнение на договора:</w:t>
            </w:r>
          </w:p>
        </w:tc>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r>
              <w:rPr>
                <w:sz w:val="22"/>
              </w:rPr>
              <w:lastRenderedPageBreak/>
              <w:t>[……]</w:t>
            </w:r>
          </w:p>
        </w:tc>
      </w:tr>
      <w:tr w:rsidR="00623574" w:rsidTr="00946008">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Pr="003B2A4A" w:rsidRDefault="00623574" w:rsidP="00946008">
            <w:pPr>
              <w:rPr>
                <w:sz w:val="22"/>
                <w:lang w:val="ru-RU"/>
              </w:rPr>
            </w:pPr>
            <w:r w:rsidRPr="003B2A4A">
              <w:rPr>
                <w:sz w:val="22"/>
                <w:lang w:val="ru-RU"/>
              </w:rPr>
              <w:lastRenderedPageBreak/>
              <w:t xml:space="preserve">10) Икономическият оператор </w:t>
            </w:r>
            <w:r w:rsidRPr="003B2A4A">
              <w:rPr>
                <w:b/>
                <w:sz w:val="22"/>
                <w:lang w:val="ru-RU"/>
              </w:rPr>
              <w:t>възнамерява евентуално да възложи на подизпълнител</w:t>
            </w:r>
            <w:r>
              <w:rPr>
                <w:rStyle w:val="a6"/>
              </w:rPr>
              <w:footnoteReference w:id="43"/>
            </w:r>
            <w:r w:rsidRPr="003B2A4A">
              <w:rPr>
                <w:b/>
                <w:sz w:val="22"/>
                <w:lang w:val="ru-RU"/>
              </w:rPr>
              <w:t xml:space="preserve"> </w:t>
            </w:r>
            <w:r w:rsidRPr="003B2A4A">
              <w:rPr>
                <w:sz w:val="22"/>
                <w:lang w:val="ru-RU"/>
              </w:rPr>
              <w:t>изпълнението на</w:t>
            </w:r>
            <w:r w:rsidRPr="003B2A4A">
              <w:rPr>
                <w:b/>
                <w:sz w:val="22"/>
                <w:lang w:val="ru-RU"/>
              </w:rPr>
              <w:t xml:space="preserve"> следната част (процентно изражение)</w:t>
            </w:r>
            <w:r w:rsidRPr="003B2A4A">
              <w:rPr>
                <w:sz w:val="22"/>
                <w:lang w:val="ru-RU"/>
              </w:rPr>
              <w:t xml:space="preserve"> от поръчката:</w:t>
            </w:r>
          </w:p>
        </w:tc>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r>
              <w:rPr>
                <w:sz w:val="22"/>
              </w:rPr>
              <w:t>[……]</w:t>
            </w:r>
          </w:p>
        </w:tc>
      </w:tr>
      <w:tr w:rsidR="00623574" w:rsidRPr="003B2A4A" w:rsidTr="00946008">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Pr="003B2A4A" w:rsidRDefault="00623574" w:rsidP="00946008">
            <w:pPr>
              <w:rPr>
                <w:lang w:val="ru-RU"/>
              </w:rPr>
            </w:pPr>
            <w:r w:rsidRPr="003B2A4A">
              <w:rPr>
                <w:sz w:val="22"/>
                <w:lang w:val="ru-RU"/>
              </w:rPr>
              <w:t xml:space="preserve">11) </w:t>
            </w:r>
            <w:r w:rsidRPr="003B2A4A">
              <w:rPr>
                <w:sz w:val="22"/>
                <w:shd w:val="clear" w:color="auto" w:fill="C0C0C0"/>
                <w:lang w:val="ru-RU"/>
              </w:rPr>
              <w:t xml:space="preserve">За </w:t>
            </w:r>
            <w:r w:rsidRPr="003B2A4A">
              <w:rPr>
                <w:b/>
                <w:i/>
                <w:sz w:val="22"/>
                <w:shd w:val="clear" w:color="auto" w:fill="C0C0C0"/>
                <w:lang w:val="ru-RU"/>
              </w:rPr>
              <w:t>обществени поръчки за доставки</w:t>
            </w:r>
            <w:r w:rsidRPr="003B2A4A">
              <w:rPr>
                <w:sz w:val="22"/>
                <w:lang w:val="ru-RU"/>
              </w:rPr>
              <w:t>:</w:t>
            </w:r>
            <w:r w:rsidRPr="003B2A4A">
              <w:rPr>
                <w:sz w:val="22"/>
                <w:lang w:val="ru-RU"/>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3B2A4A">
              <w:rPr>
                <w:sz w:val="22"/>
                <w:lang w:val="ru-RU"/>
              </w:rPr>
              <w:br/>
              <w:t>Ако е приложимо, икономическият оператор декларира, че ще осигури изискваните сертификати за автентичност.</w:t>
            </w:r>
            <w:r w:rsidRPr="003B2A4A">
              <w:rPr>
                <w:sz w:val="22"/>
                <w:lang w:val="ru-RU"/>
              </w:rPr>
              <w:br/>
            </w:r>
            <w:r w:rsidRPr="003B2A4A">
              <w:rPr>
                <w:i/>
                <w:sz w:val="22"/>
                <w:lang w:val="ru-RU"/>
              </w:rPr>
              <w:t>Ако съответните документи са на разположение в електронен формат, моля, посочете:</w:t>
            </w:r>
          </w:p>
        </w:tc>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Pr="003B2A4A" w:rsidRDefault="00623574" w:rsidP="00946008">
            <w:pPr>
              <w:rPr>
                <w:lang w:val="ru-RU"/>
              </w:rPr>
            </w:pPr>
            <w:r w:rsidRPr="003B2A4A">
              <w:rPr>
                <w:lang w:val="ru-RU"/>
              </w:rPr>
              <w:br/>
            </w:r>
            <w:r w:rsidRPr="003B2A4A">
              <w:rPr>
                <w:sz w:val="22"/>
                <w:lang w:val="ru-RU"/>
              </w:rPr>
              <w:t>[…]</w:t>
            </w:r>
            <w:r w:rsidRPr="003B2A4A">
              <w:rPr>
                <w:lang w:val="ru-RU"/>
              </w:rPr>
              <w:t xml:space="preserve"> </w:t>
            </w:r>
            <w:r w:rsidRPr="003B2A4A">
              <w:rPr>
                <w:sz w:val="22"/>
                <w:lang w:val="ru-RU"/>
              </w:rPr>
              <w:t>[] Да [] Не</w:t>
            </w:r>
            <w:r w:rsidRPr="003B2A4A">
              <w:rPr>
                <w:lang w:val="ru-RU"/>
              </w:rPr>
              <w:br/>
            </w:r>
            <w:r w:rsidRPr="003B2A4A">
              <w:rPr>
                <w:lang w:val="ru-RU"/>
              </w:rPr>
              <w:br/>
            </w:r>
            <w:r w:rsidRPr="003B2A4A">
              <w:rPr>
                <w:lang w:val="ru-RU"/>
              </w:rPr>
              <w:br/>
            </w:r>
            <w:r w:rsidRPr="003B2A4A">
              <w:rPr>
                <w:lang w:val="ru-RU"/>
              </w:rPr>
              <w:br/>
              <w:t xml:space="preserve"> </w:t>
            </w:r>
            <w:r w:rsidRPr="003B2A4A">
              <w:rPr>
                <w:sz w:val="22"/>
                <w:lang w:val="ru-RU"/>
              </w:rPr>
              <w:t>[] Да[] Не</w:t>
            </w:r>
            <w:r w:rsidRPr="003B2A4A">
              <w:rPr>
                <w:lang w:val="ru-RU"/>
              </w:rPr>
              <w:t xml:space="preserve"> </w:t>
            </w:r>
            <w:r w:rsidRPr="003B2A4A">
              <w:rPr>
                <w:lang w:val="ru-RU"/>
              </w:rPr>
              <w:br/>
            </w:r>
            <w:r w:rsidRPr="003B2A4A">
              <w:rPr>
                <w:lang w:val="ru-RU"/>
              </w:rPr>
              <w:br/>
            </w:r>
          </w:p>
          <w:p w:rsidR="00623574" w:rsidRPr="003B2A4A" w:rsidRDefault="00623574" w:rsidP="00946008">
            <w:pPr>
              <w:rPr>
                <w:lang w:val="ru-RU"/>
              </w:rPr>
            </w:pPr>
            <w:r w:rsidRPr="003B2A4A">
              <w:rPr>
                <w:lang w:val="ru-RU"/>
              </w:rPr>
              <w:t>(</w:t>
            </w:r>
            <w:r w:rsidRPr="003B2A4A">
              <w:rPr>
                <w:i/>
                <w:lang w:val="ru-RU"/>
              </w:rPr>
              <w:t>уеб адрес, орган или служба, издаващи документа, точно позоваване на документа</w:t>
            </w:r>
            <w:r w:rsidRPr="003B2A4A">
              <w:rPr>
                <w:lang w:val="ru-RU"/>
              </w:rPr>
              <w:t>):</w:t>
            </w:r>
            <w:r w:rsidRPr="003B2A4A">
              <w:rPr>
                <w:i/>
                <w:sz w:val="22"/>
                <w:lang w:val="ru-RU"/>
              </w:rPr>
              <w:t xml:space="preserve"> [……][……][……][……]</w:t>
            </w:r>
          </w:p>
        </w:tc>
      </w:tr>
      <w:tr w:rsidR="00623574" w:rsidRPr="003B2A4A" w:rsidTr="00946008">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Pr="003B2A4A" w:rsidRDefault="00623574" w:rsidP="00946008">
            <w:pPr>
              <w:rPr>
                <w:lang w:val="ru-RU"/>
              </w:rPr>
            </w:pPr>
            <w:r w:rsidRPr="003B2A4A">
              <w:rPr>
                <w:sz w:val="22"/>
                <w:lang w:val="ru-RU"/>
              </w:rPr>
              <w:t xml:space="preserve">12) </w:t>
            </w:r>
            <w:r w:rsidRPr="003B2A4A">
              <w:rPr>
                <w:sz w:val="22"/>
                <w:shd w:val="clear" w:color="auto" w:fill="C0C0C0"/>
                <w:lang w:val="ru-RU"/>
              </w:rPr>
              <w:t xml:space="preserve">За </w:t>
            </w:r>
            <w:r w:rsidRPr="003B2A4A">
              <w:rPr>
                <w:b/>
                <w:i/>
                <w:sz w:val="22"/>
                <w:shd w:val="clear" w:color="auto" w:fill="C0C0C0"/>
                <w:lang w:val="ru-RU"/>
              </w:rPr>
              <w:t>обществени поръчки за доставки</w:t>
            </w:r>
            <w:r w:rsidRPr="003B2A4A">
              <w:rPr>
                <w:sz w:val="22"/>
                <w:lang w:val="ru-RU"/>
              </w:rPr>
              <w:t>:</w:t>
            </w:r>
            <w:r w:rsidRPr="003B2A4A">
              <w:rPr>
                <w:sz w:val="22"/>
                <w:lang w:val="ru-RU"/>
              </w:rPr>
              <w:br/>
              <w:t xml:space="preserve">Икономическият оператор може ли да представи изискваните </w:t>
            </w:r>
            <w:r w:rsidRPr="003B2A4A">
              <w:rPr>
                <w:b/>
                <w:sz w:val="22"/>
                <w:lang w:val="ru-RU"/>
              </w:rPr>
              <w:t>сертификати</w:t>
            </w:r>
            <w:r w:rsidRPr="003B2A4A">
              <w:rPr>
                <w:sz w:val="22"/>
                <w:lang w:val="ru-RU"/>
              </w:rPr>
              <w:t xml:space="preserve">, изготвени от официално признати </w:t>
            </w:r>
            <w:r w:rsidRPr="003B2A4A">
              <w:rPr>
                <w:b/>
                <w:sz w:val="22"/>
                <w:lang w:val="ru-RU"/>
              </w:rPr>
              <w:t>институции или агенции по контрол на качеството</w:t>
            </w:r>
            <w:r w:rsidRPr="003B2A4A">
              <w:rPr>
                <w:sz w:val="22"/>
                <w:lang w:val="ru-RU"/>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3B2A4A">
              <w:rPr>
                <w:sz w:val="22"/>
                <w:lang w:val="ru-RU"/>
              </w:rPr>
              <w:br/>
            </w:r>
            <w:r w:rsidRPr="003B2A4A">
              <w:rPr>
                <w:b/>
                <w:sz w:val="22"/>
                <w:lang w:val="ru-RU"/>
              </w:rPr>
              <w:t>Ако „не“</w:t>
            </w:r>
            <w:r w:rsidRPr="003B2A4A">
              <w:rPr>
                <w:sz w:val="22"/>
                <w:lang w:val="ru-RU"/>
              </w:rPr>
              <w:t>, моля, обяснете защо и посочете какви други доказателства могат да бъдат представени:</w:t>
            </w:r>
            <w:r w:rsidRPr="003B2A4A">
              <w:rPr>
                <w:sz w:val="22"/>
                <w:lang w:val="ru-RU"/>
              </w:rPr>
              <w:br/>
            </w:r>
            <w:r w:rsidRPr="003B2A4A">
              <w:rPr>
                <w:i/>
                <w:sz w:val="22"/>
                <w:lang w:val="ru-RU"/>
              </w:rPr>
              <w:t>Ако съответните документи са на разположение в електронен формат, моля, посочете:</w:t>
            </w:r>
          </w:p>
        </w:tc>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Pr="003B2A4A" w:rsidRDefault="00623574" w:rsidP="00946008">
            <w:pPr>
              <w:rPr>
                <w:i/>
                <w:lang w:val="ru-RU"/>
              </w:rPr>
            </w:pPr>
            <w:r w:rsidRPr="003B2A4A">
              <w:rPr>
                <w:lang w:val="ru-RU"/>
              </w:rPr>
              <w:br/>
            </w:r>
            <w:r w:rsidRPr="003B2A4A">
              <w:rPr>
                <w:sz w:val="22"/>
                <w:lang w:val="ru-RU"/>
              </w:rPr>
              <w:t xml:space="preserve">[] Да [] </w:t>
            </w:r>
            <w:r w:rsidRPr="003B2A4A">
              <w:rPr>
                <w:lang w:val="ru-RU"/>
              </w:rPr>
              <w:t>Не</w:t>
            </w:r>
            <w:r w:rsidRPr="003B2A4A">
              <w:rPr>
                <w:lang w:val="ru-RU"/>
              </w:rPr>
              <w:br/>
            </w:r>
            <w:r w:rsidRPr="003B2A4A">
              <w:rPr>
                <w:lang w:val="ru-RU"/>
              </w:rPr>
              <w:br/>
            </w:r>
            <w:r w:rsidRPr="003B2A4A">
              <w:rPr>
                <w:lang w:val="ru-RU"/>
              </w:rPr>
              <w:br/>
            </w:r>
            <w:r w:rsidRPr="003B2A4A">
              <w:rPr>
                <w:lang w:val="ru-RU"/>
              </w:rPr>
              <w:br/>
            </w:r>
            <w:r w:rsidRPr="003B2A4A">
              <w:rPr>
                <w:lang w:val="ru-RU"/>
              </w:rPr>
              <w:br/>
            </w:r>
            <w:r w:rsidRPr="003B2A4A">
              <w:rPr>
                <w:lang w:val="ru-RU"/>
              </w:rPr>
              <w:br/>
            </w:r>
            <w:r w:rsidRPr="003B2A4A">
              <w:rPr>
                <w:lang w:val="ru-RU"/>
              </w:rPr>
              <w:br/>
            </w:r>
            <w:r w:rsidRPr="003B2A4A">
              <w:rPr>
                <w:lang w:val="ru-RU"/>
              </w:rPr>
              <w:br/>
            </w:r>
            <w:r w:rsidRPr="003B2A4A">
              <w:rPr>
                <w:lang w:val="ru-RU"/>
              </w:rPr>
              <w:br/>
            </w:r>
            <w:r w:rsidRPr="003B2A4A">
              <w:rPr>
                <w:sz w:val="22"/>
                <w:lang w:val="ru-RU"/>
              </w:rPr>
              <w:t>[…]</w:t>
            </w:r>
            <w:r w:rsidRPr="003B2A4A">
              <w:rPr>
                <w:lang w:val="ru-RU"/>
              </w:rPr>
              <w:br/>
            </w:r>
          </w:p>
          <w:p w:rsidR="00623574" w:rsidRPr="003B2A4A" w:rsidRDefault="00623574" w:rsidP="00946008">
            <w:pPr>
              <w:rPr>
                <w:i/>
                <w:lang w:val="ru-RU"/>
              </w:rPr>
            </w:pPr>
          </w:p>
          <w:p w:rsidR="00623574" w:rsidRPr="003B2A4A" w:rsidRDefault="00623574" w:rsidP="00946008">
            <w:pPr>
              <w:rPr>
                <w:lang w:val="ru-RU"/>
              </w:rPr>
            </w:pPr>
            <w:r w:rsidRPr="003B2A4A">
              <w:rPr>
                <w:i/>
                <w:sz w:val="22"/>
                <w:lang w:val="ru-RU"/>
              </w:rPr>
              <w:t>(уеб адрес, орган или служба, издаващи документа, точно позоваване на документа): [……][……][……][……]</w:t>
            </w:r>
          </w:p>
        </w:tc>
      </w:tr>
    </w:tbl>
    <w:p w:rsidR="00623574" w:rsidRPr="003B2A4A" w:rsidRDefault="00623574" w:rsidP="00623574">
      <w:pPr>
        <w:pStyle w:val="SectionTitle"/>
        <w:rPr>
          <w:sz w:val="22"/>
          <w:lang w:val="ru-RU"/>
        </w:rPr>
      </w:pPr>
    </w:p>
    <w:p w:rsidR="00623574" w:rsidRDefault="00623574" w:rsidP="00623574">
      <w:pPr>
        <w:pStyle w:val="SectionTitle"/>
        <w:rPr>
          <w:i/>
          <w:sz w:val="22"/>
        </w:rPr>
      </w:pPr>
      <w:r>
        <w:rPr>
          <w:sz w:val="22"/>
        </w:rPr>
        <w:t>Г: Стандарти за осигуряване на качеството и стандарти за екологично управление</w:t>
      </w:r>
    </w:p>
    <w:p w:rsidR="00623574" w:rsidRPr="003B2A4A" w:rsidRDefault="00623574" w:rsidP="00623574">
      <w:pPr>
        <w:pBdr>
          <w:top w:val="single" w:sz="4" w:space="1" w:color="000000"/>
          <w:left w:val="single" w:sz="4" w:space="4" w:color="000000"/>
          <w:bottom w:val="single" w:sz="4" w:space="1" w:color="000000"/>
          <w:right w:val="single" w:sz="4" w:space="4" w:color="000000"/>
        </w:pBdr>
        <w:shd w:val="clear" w:color="auto" w:fill="BFBFBF"/>
        <w:rPr>
          <w:b/>
          <w:i/>
          <w:sz w:val="22"/>
          <w:lang w:val="ru-RU"/>
        </w:rPr>
      </w:pPr>
      <w:r w:rsidRPr="003B2A4A">
        <w:rPr>
          <w:b/>
          <w:i/>
          <w:sz w:val="22"/>
          <w:lang w:val="ru-RU"/>
        </w:rPr>
        <w:t xml:space="preserve">Икономическият оператор следва да предостави информация </w:t>
      </w:r>
      <w:r w:rsidRPr="003B2A4A">
        <w:rPr>
          <w:b/>
          <w:i/>
          <w:sz w:val="22"/>
          <w:u w:val="single"/>
          <w:lang w:val="ru-RU"/>
        </w:rPr>
        <w:t>само</w:t>
      </w:r>
      <w:r w:rsidRPr="003B2A4A">
        <w:rPr>
          <w:b/>
          <w:i/>
          <w:sz w:val="22"/>
          <w:lang w:val="ru-RU"/>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Layout w:type="fixed"/>
        <w:tblLook w:val="0000"/>
      </w:tblPr>
      <w:tblGrid>
        <w:gridCol w:w="4644"/>
        <w:gridCol w:w="4644"/>
      </w:tblGrid>
      <w:tr w:rsidR="00623574" w:rsidTr="00946008">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Pr="003B2A4A" w:rsidRDefault="00623574" w:rsidP="00946008">
            <w:pPr>
              <w:rPr>
                <w:b/>
                <w:i/>
                <w:sz w:val="22"/>
                <w:lang w:val="ru-RU"/>
              </w:rPr>
            </w:pPr>
            <w:r w:rsidRPr="003B2A4A">
              <w:rPr>
                <w:b/>
                <w:i/>
                <w:sz w:val="22"/>
                <w:lang w:val="ru-RU"/>
              </w:rPr>
              <w:t>Стандарти за осигуряване на качеството и стандарти за екологично управление</w:t>
            </w:r>
          </w:p>
        </w:tc>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r>
              <w:rPr>
                <w:b/>
                <w:i/>
                <w:sz w:val="22"/>
              </w:rPr>
              <w:t>Отговор:</w:t>
            </w:r>
          </w:p>
        </w:tc>
      </w:tr>
      <w:tr w:rsidR="00623574" w:rsidRPr="003B2A4A" w:rsidTr="00946008">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Pr="003B2A4A" w:rsidRDefault="00623574" w:rsidP="00946008">
            <w:pPr>
              <w:rPr>
                <w:sz w:val="22"/>
                <w:lang w:val="ru-RU"/>
              </w:rPr>
            </w:pPr>
            <w:r w:rsidRPr="003B2A4A">
              <w:rPr>
                <w:sz w:val="22"/>
                <w:lang w:val="ru-RU"/>
              </w:rPr>
              <w:t xml:space="preserve">Икономическият оператор ще може ли да представи </w:t>
            </w:r>
            <w:r w:rsidRPr="003B2A4A">
              <w:rPr>
                <w:b/>
                <w:sz w:val="22"/>
                <w:lang w:val="ru-RU"/>
              </w:rPr>
              <w:t>сертификати</w:t>
            </w:r>
            <w:r w:rsidRPr="003B2A4A">
              <w:rPr>
                <w:sz w:val="22"/>
                <w:lang w:val="ru-RU"/>
              </w:rPr>
              <w:t xml:space="preserve">, изготвени от независими органи и доказващи, че икономическият оператор отговаря на </w:t>
            </w:r>
            <w:r w:rsidRPr="003B2A4A">
              <w:rPr>
                <w:b/>
                <w:sz w:val="22"/>
                <w:lang w:val="ru-RU"/>
              </w:rPr>
              <w:t>стандартите за осигуряване на качеството</w:t>
            </w:r>
            <w:r w:rsidRPr="003B2A4A">
              <w:rPr>
                <w:sz w:val="22"/>
                <w:lang w:val="ru-RU"/>
              </w:rPr>
              <w:t xml:space="preserve">, включително тези за достъпност за хора с </w:t>
            </w:r>
            <w:r w:rsidRPr="003B2A4A">
              <w:rPr>
                <w:sz w:val="22"/>
                <w:lang w:val="ru-RU"/>
              </w:rPr>
              <w:lastRenderedPageBreak/>
              <w:t>увреждания.</w:t>
            </w:r>
            <w:r w:rsidRPr="003B2A4A">
              <w:rPr>
                <w:sz w:val="22"/>
                <w:lang w:val="ru-RU"/>
              </w:rPr>
              <w:br/>
            </w:r>
            <w:r w:rsidRPr="003B2A4A">
              <w:rPr>
                <w:b/>
                <w:sz w:val="22"/>
                <w:lang w:val="ru-RU"/>
              </w:rPr>
              <w:t>Ако „не“</w:t>
            </w:r>
            <w:r w:rsidRPr="003B2A4A">
              <w:rPr>
                <w:sz w:val="22"/>
                <w:lang w:val="ru-RU"/>
              </w:rPr>
              <w:t>, моля, обяснете защо и посочете какви други доказателства относно схемата за гарантиране на качеството могат да бъдат представени:</w:t>
            </w:r>
            <w:r w:rsidRPr="003B2A4A">
              <w:rPr>
                <w:sz w:val="22"/>
                <w:lang w:val="ru-RU"/>
              </w:rPr>
              <w:br/>
            </w:r>
            <w:r w:rsidRPr="003B2A4A">
              <w:rPr>
                <w:i/>
                <w:sz w:val="22"/>
                <w:lang w:val="ru-RU"/>
              </w:rPr>
              <w:t>Ако съответните документи са на разположение в електронен формат, моля, посочете:</w:t>
            </w:r>
          </w:p>
        </w:tc>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Pr="003B2A4A" w:rsidRDefault="00623574" w:rsidP="00946008">
            <w:pPr>
              <w:rPr>
                <w:i/>
                <w:lang w:val="ru-RU"/>
              </w:rPr>
            </w:pPr>
            <w:r w:rsidRPr="003B2A4A">
              <w:rPr>
                <w:sz w:val="22"/>
                <w:lang w:val="ru-RU"/>
              </w:rPr>
              <w:lastRenderedPageBreak/>
              <w:t>[] Да [] Не</w:t>
            </w:r>
            <w:r w:rsidRPr="003B2A4A">
              <w:rPr>
                <w:lang w:val="ru-RU"/>
              </w:rPr>
              <w:br/>
            </w:r>
            <w:r w:rsidRPr="003B2A4A">
              <w:rPr>
                <w:lang w:val="ru-RU"/>
              </w:rPr>
              <w:br/>
            </w:r>
            <w:r w:rsidRPr="003B2A4A">
              <w:rPr>
                <w:lang w:val="ru-RU"/>
              </w:rPr>
              <w:br/>
            </w:r>
            <w:r w:rsidRPr="003B2A4A">
              <w:rPr>
                <w:lang w:val="ru-RU"/>
              </w:rPr>
              <w:br/>
            </w:r>
            <w:r w:rsidRPr="003B2A4A">
              <w:rPr>
                <w:lang w:val="ru-RU"/>
              </w:rPr>
              <w:br/>
            </w:r>
            <w:r w:rsidRPr="003B2A4A">
              <w:rPr>
                <w:sz w:val="22"/>
                <w:lang w:val="ru-RU"/>
              </w:rPr>
              <w:t>[……] [……]</w:t>
            </w:r>
            <w:r w:rsidRPr="003B2A4A">
              <w:rPr>
                <w:lang w:val="ru-RU"/>
              </w:rPr>
              <w:br/>
            </w:r>
            <w:r w:rsidRPr="003B2A4A">
              <w:rPr>
                <w:lang w:val="ru-RU"/>
              </w:rPr>
              <w:lastRenderedPageBreak/>
              <w:br/>
            </w:r>
          </w:p>
          <w:p w:rsidR="00623574" w:rsidRPr="003B2A4A" w:rsidRDefault="00623574" w:rsidP="00946008">
            <w:pPr>
              <w:rPr>
                <w:i/>
                <w:lang w:val="ru-RU"/>
              </w:rPr>
            </w:pPr>
          </w:p>
          <w:p w:rsidR="00623574" w:rsidRPr="003B2A4A" w:rsidRDefault="00623574" w:rsidP="00946008">
            <w:pPr>
              <w:rPr>
                <w:i/>
                <w:lang w:val="ru-RU"/>
              </w:rPr>
            </w:pPr>
          </w:p>
          <w:p w:rsidR="00623574" w:rsidRPr="003B2A4A" w:rsidRDefault="00623574" w:rsidP="00946008">
            <w:pPr>
              <w:rPr>
                <w:lang w:val="ru-RU"/>
              </w:rPr>
            </w:pPr>
            <w:r w:rsidRPr="003B2A4A">
              <w:rPr>
                <w:i/>
                <w:sz w:val="22"/>
                <w:lang w:val="ru-RU"/>
              </w:rPr>
              <w:t>(уеб адрес, орган или служба, издаващи документа, точно позоваване на документа): [……][……][……][……]</w:t>
            </w:r>
          </w:p>
        </w:tc>
      </w:tr>
      <w:tr w:rsidR="00623574" w:rsidRPr="003B2A4A" w:rsidTr="00946008">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Pr="003B2A4A" w:rsidRDefault="00623574" w:rsidP="00946008">
            <w:pPr>
              <w:rPr>
                <w:sz w:val="22"/>
                <w:lang w:val="ru-RU"/>
              </w:rPr>
            </w:pPr>
            <w:r w:rsidRPr="003B2A4A">
              <w:rPr>
                <w:sz w:val="22"/>
                <w:lang w:val="ru-RU"/>
              </w:rPr>
              <w:lastRenderedPageBreak/>
              <w:t xml:space="preserve">Икономическият оператор ще може ли да представи </w:t>
            </w:r>
            <w:r w:rsidRPr="003B2A4A">
              <w:rPr>
                <w:b/>
                <w:sz w:val="22"/>
                <w:lang w:val="ru-RU"/>
              </w:rPr>
              <w:t>сертификати</w:t>
            </w:r>
            <w:r w:rsidRPr="003B2A4A">
              <w:rPr>
                <w:sz w:val="22"/>
                <w:lang w:val="ru-RU"/>
              </w:rPr>
              <w:t xml:space="preserve">, изготвени от независими органи, доказващи, че икономическият оператор отговаря на задължителните </w:t>
            </w:r>
            <w:r w:rsidRPr="003B2A4A">
              <w:rPr>
                <w:b/>
                <w:sz w:val="22"/>
                <w:lang w:val="ru-RU"/>
              </w:rPr>
              <w:t>стандарти или системи за екологично управление</w:t>
            </w:r>
            <w:r w:rsidRPr="003B2A4A">
              <w:rPr>
                <w:sz w:val="22"/>
                <w:lang w:val="ru-RU"/>
              </w:rPr>
              <w:t>?</w:t>
            </w:r>
            <w:r w:rsidRPr="003B2A4A">
              <w:rPr>
                <w:sz w:val="22"/>
                <w:lang w:val="ru-RU"/>
              </w:rPr>
              <w:br/>
            </w:r>
            <w:r w:rsidRPr="003B2A4A">
              <w:rPr>
                <w:b/>
                <w:sz w:val="22"/>
                <w:lang w:val="ru-RU"/>
              </w:rPr>
              <w:t>Ако „не“</w:t>
            </w:r>
            <w:r w:rsidRPr="003B2A4A">
              <w:rPr>
                <w:sz w:val="22"/>
                <w:lang w:val="ru-RU"/>
              </w:rPr>
              <w:t xml:space="preserve">, моля, обяснете защо и посочете какви други доказателства относно </w:t>
            </w:r>
            <w:r w:rsidRPr="003B2A4A">
              <w:rPr>
                <w:b/>
                <w:sz w:val="22"/>
                <w:lang w:val="ru-RU"/>
              </w:rPr>
              <w:t>стандартите или системите за екологично управление</w:t>
            </w:r>
            <w:r w:rsidRPr="003B2A4A">
              <w:rPr>
                <w:sz w:val="22"/>
                <w:lang w:val="ru-RU"/>
              </w:rPr>
              <w:t xml:space="preserve"> могат да бъдат представени:</w:t>
            </w:r>
            <w:r w:rsidRPr="003B2A4A">
              <w:rPr>
                <w:sz w:val="22"/>
                <w:lang w:val="ru-RU"/>
              </w:rPr>
              <w:br/>
            </w:r>
            <w:r w:rsidRPr="003B2A4A">
              <w:rPr>
                <w:i/>
                <w:sz w:val="22"/>
                <w:lang w:val="ru-RU"/>
              </w:rPr>
              <w:t>Ако съответните документи са на разположение в електронен формат, моля, посочете:</w:t>
            </w:r>
          </w:p>
        </w:tc>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Pr="003B2A4A" w:rsidRDefault="00623574" w:rsidP="00946008">
            <w:pPr>
              <w:rPr>
                <w:i/>
                <w:lang w:val="ru-RU"/>
              </w:rPr>
            </w:pPr>
            <w:r w:rsidRPr="003B2A4A">
              <w:rPr>
                <w:sz w:val="22"/>
                <w:lang w:val="ru-RU"/>
              </w:rPr>
              <w:t>[] Да [] Не</w:t>
            </w:r>
            <w:r w:rsidRPr="003B2A4A">
              <w:rPr>
                <w:lang w:val="ru-RU"/>
              </w:rPr>
              <w:br/>
            </w:r>
            <w:r w:rsidRPr="003B2A4A">
              <w:rPr>
                <w:lang w:val="ru-RU"/>
              </w:rPr>
              <w:br/>
            </w:r>
            <w:r w:rsidRPr="003B2A4A">
              <w:rPr>
                <w:lang w:val="ru-RU"/>
              </w:rPr>
              <w:br/>
            </w:r>
            <w:r w:rsidRPr="003B2A4A">
              <w:rPr>
                <w:lang w:val="ru-RU"/>
              </w:rPr>
              <w:br/>
            </w:r>
            <w:r w:rsidRPr="003B2A4A">
              <w:rPr>
                <w:lang w:val="ru-RU"/>
              </w:rPr>
              <w:br/>
            </w:r>
            <w:r w:rsidRPr="003B2A4A">
              <w:rPr>
                <w:sz w:val="22"/>
                <w:lang w:val="ru-RU"/>
              </w:rPr>
              <w:t>[……] [……]</w:t>
            </w:r>
            <w:r w:rsidRPr="003B2A4A">
              <w:rPr>
                <w:lang w:val="ru-RU"/>
              </w:rPr>
              <w:br/>
            </w:r>
            <w:r w:rsidRPr="003B2A4A">
              <w:rPr>
                <w:lang w:val="ru-RU"/>
              </w:rPr>
              <w:br/>
            </w:r>
          </w:p>
          <w:p w:rsidR="00623574" w:rsidRPr="003B2A4A" w:rsidRDefault="00623574" w:rsidP="00946008">
            <w:pPr>
              <w:rPr>
                <w:i/>
                <w:lang w:val="ru-RU"/>
              </w:rPr>
            </w:pPr>
          </w:p>
          <w:p w:rsidR="00623574" w:rsidRPr="003B2A4A" w:rsidRDefault="00623574" w:rsidP="00946008">
            <w:pPr>
              <w:rPr>
                <w:i/>
                <w:lang w:val="ru-RU"/>
              </w:rPr>
            </w:pPr>
          </w:p>
          <w:p w:rsidR="00623574" w:rsidRPr="003B2A4A" w:rsidRDefault="00623574" w:rsidP="00946008">
            <w:pPr>
              <w:rPr>
                <w:lang w:val="ru-RU"/>
              </w:rPr>
            </w:pPr>
            <w:r w:rsidRPr="003B2A4A">
              <w:rPr>
                <w:i/>
                <w:sz w:val="22"/>
                <w:lang w:val="ru-RU"/>
              </w:rPr>
              <w:t>(уеб адрес, орган или служба, издаващи документа, точно позоваване на документа): [……][……][……][……]</w:t>
            </w:r>
          </w:p>
        </w:tc>
      </w:tr>
    </w:tbl>
    <w:p w:rsidR="00623574" w:rsidRPr="003B2A4A" w:rsidRDefault="00623574" w:rsidP="00623574">
      <w:pPr>
        <w:pStyle w:val="ChapterTitle"/>
        <w:rPr>
          <w:sz w:val="22"/>
          <w:lang w:val="ru-RU"/>
        </w:rPr>
      </w:pPr>
    </w:p>
    <w:p w:rsidR="00623574" w:rsidRDefault="00623574" w:rsidP="00623574">
      <w:pPr>
        <w:pStyle w:val="ChapterTitle"/>
        <w:rPr>
          <w:i/>
          <w:sz w:val="22"/>
        </w:rPr>
      </w:pPr>
      <w:r>
        <w:rPr>
          <w:sz w:val="22"/>
        </w:rPr>
        <w:t>Част V: Намаляване на броя на квалифицираните кандидати</w:t>
      </w:r>
    </w:p>
    <w:p w:rsidR="00623574" w:rsidRPr="003B2A4A" w:rsidRDefault="00623574" w:rsidP="00623574">
      <w:pPr>
        <w:pBdr>
          <w:top w:val="single" w:sz="4" w:space="1" w:color="000000"/>
          <w:left w:val="single" w:sz="4" w:space="4" w:color="000000"/>
          <w:bottom w:val="single" w:sz="4" w:space="1" w:color="000000"/>
          <w:right w:val="single" w:sz="4" w:space="4" w:color="000000"/>
        </w:pBdr>
        <w:shd w:val="clear" w:color="auto" w:fill="BFBFBF"/>
        <w:rPr>
          <w:b/>
          <w:sz w:val="22"/>
          <w:lang w:val="ru-RU"/>
        </w:rPr>
      </w:pPr>
      <w:r w:rsidRPr="003B2A4A">
        <w:rPr>
          <w:b/>
          <w:i/>
          <w:sz w:val="22"/>
          <w:lang w:val="ru-RU"/>
        </w:rPr>
        <w:t xml:space="preserve">Икономическият оператор следва да предостави информация </w:t>
      </w:r>
      <w:r w:rsidRPr="003B2A4A">
        <w:rPr>
          <w:b/>
          <w:i/>
          <w:sz w:val="22"/>
          <w:u w:val="single"/>
          <w:lang w:val="ru-RU"/>
        </w:rPr>
        <w:t xml:space="preserve">само </w:t>
      </w:r>
      <w:r w:rsidRPr="003B2A4A">
        <w:rPr>
          <w:b/>
          <w:i/>
          <w:sz w:val="22"/>
          <w:lang w:val="ru-RU"/>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3B2A4A">
        <w:rPr>
          <w:b/>
          <w:sz w:val="22"/>
          <w:u w:val="single"/>
          <w:lang w:val="ru-RU"/>
        </w:rPr>
        <w:t>ако има такива</w:t>
      </w:r>
      <w:r w:rsidRPr="003B2A4A">
        <w:rPr>
          <w:b/>
          <w:i/>
          <w:sz w:val="22"/>
          <w:lang w:val="ru-RU"/>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3B2A4A">
        <w:rPr>
          <w:sz w:val="22"/>
          <w:lang w:val="ru-RU"/>
        </w:rPr>
        <w:br/>
      </w:r>
      <w:r w:rsidRPr="003B2A4A">
        <w:rPr>
          <w:b/>
          <w:i/>
          <w:sz w:val="22"/>
          <w:lang w:val="ru-RU"/>
        </w:rPr>
        <w:t>Само при ограничени процедури, състезателни процедури с договаряне, процедури за състезателен диалог и партньорства за иновации:</w:t>
      </w:r>
    </w:p>
    <w:p w:rsidR="00623574" w:rsidRDefault="00623574" w:rsidP="00623574">
      <w:pPr>
        <w:rPr>
          <w:b/>
          <w:i/>
          <w:sz w:val="22"/>
        </w:rPr>
      </w:pPr>
      <w:r>
        <w:rPr>
          <w:b/>
          <w:sz w:val="22"/>
        </w:rPr>
        <w:t>Икономическият оператор декларира, че:</w:t>
      </w:r>
    </w:p>
    <w:tbl>
      <w:tblPr>
        <w:tblW w:w="0" w:type="auto"/>
        <w:tblLayout w:type="fixed"/>
        <w:tblLook w:val="0000"/>
      </w:tblPr>
      <w:tblGrid>
        <w:gridCol w:w="4644"/>
        <w:gridCol w:w="4644"/>
      </w:tblGrid>
      <w:tr w:rsidR="00623574" w:rsidTr="00946008">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pPr>
              <w:rPr>
                <w:b/>
                <w:i/>
                <w:sz w:val="22"/>
              </w:rPr>
            </w:pPr>
            <w:r>
              <w:rPr>
                <w:b/>
                <w:i/>
                <w:sz w:val="22"/>
              </w:rPr>
              <w:t>Намаляване на броя</w:t>
            </w:r>
          </w:p>
        </w:tc>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Default="00623574" w:rsidP="00946008">
            <w:r>
              <w:rPr>
                <w:b/>
                <w:i/>
                <w:sz w:val="22"/>
              </w:rPr>
              <w:t>Отговор:</w:t>
            </w:r>
          </w:p>
        </w:tc>
      </w:tr>
      <w:tr w:rsidR="00623574" w:rsidRPr="003B2A4A" w:rsidTr="00946008">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Pr="003B2A4A" w:rsidRDefault="00623574" w:rsidP="00946008">
            <w:pPr>
              <w:rPr>
                <w:sz w:val="22"/>
                <w:lang w:val="ru-RU"/>
              </w:rPr>
            </w:pPr>
            <w:r w:rsidRPr="003B2A4A">
              <w:rPr>
                <w:sz w:val="22"/>
                <w:lang w:val="ru-RU"/>
              </w:rPr>
              <w:t xml:space="preserve">Той </w:t>
            </w:r>
            <w:r w:rsidRPr="003B2A4A">
              <w:rPr>
                <w:b/>
                <w:sz w:val="22"/>
                <w:lang w:val="ru-RU"/>
              </w:rPr>
              <w:t>изпълнява</w:t>
            </w:r>
            <w:r w:rsidRPr="003B2A4A">
              <w:rPr>
                <w:sz w:val="22"/>
                <w:lang w:val="ru-RU"/>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3B2A4A">
              <w:rPr>
                <w:sz w:val="22"/>
                <w:lang w:val="ru-RU"/>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3B2A4A">
              <w:rPr>
                <w:sz w:val="22"/>
                <w:lang w:val="ru-RU"/>
              </w:rPr>
              <w:br/>
            </w:r>
            <w:r w:rsidRPr="003B2A4A">
              <w:rPr>
                <w:i/>
                <w:sz w:val="22"/>
                <w:lang w:val="ru-RU"/>
              </w:rPr>
              <w:t>Ако някои от тези сертификати или форми на документални доказателства са на разположение в електронен формат</w:t>
            </w:r>
            <w:r>
              <w:rPr>
                <w:rStyle w:val="a6"/>
              </w:rPr>
              <w:footnoteReference w:id="44"/>
            </w:r>
            <w:r w:rsidRPr="003B2A4A">
              <w:rPr>
                <w:i/>
                <w:sz w:val="22"/>
                <w:lang w:val="ru-RU"/>
              </w:rPr>
              <w:t xml:space="preserve">, моля, посочете за </w:t>
            </w:r>
            <w:r w:rsidRPr="003B2A4A">
              <w:rPr>
                <w:b/>
                <w:i/>
                <w:sz w:val="22"/>
                <w:lang w:val="ru-RU"/>
              </w:rPr>
              <w:t>всички</w:t>
            </w:r>
            <w:r w:rsidRPr="003B2A4A">
              <w:rPr>
                <w:i/>
                <w:sz w:val="22"/>
                <w:lang w:val="ru-RU"/>
              </w:rPr>
              <w:t xml:space="preserve"> от тях:</w:t>
            </w:r>
            <w:r w:rsidRPr="003B2A4A">
              <w:rPr>
                <w:sz w:val="22"/>
                <w:lang w:val="ru-RU"/>
              </w:rPr>
              <w:t xml:space="preserve"> </w:t>
            </w:r>
          </w:p>
        </w:tc>
        <w:tc>
          <w:tcPr>
            <w:tcW w:w="4644" w:type="dxa"/>
            <w:tcBorders>
              <w:top w:val="single" w:sz="4" w:space="0" w:color="000000"/>
              <w:left w:val="single" w:sz="4" w:space="0" w:color="000000"/>
              <w:bottom w:val="single" w:sz="4" w:space="0" w:color="000000"/>
              <w:right w:val="single" w:sz="4" w:space="0" w:color="000000"/>
            </w:tcBorders>
            <w:shd w:val="clear" w:color="auto" w:fill="FFFFFF"/>
          </w:tcPr>
          <w:p w:rsidR="00623574" w:rsidRPr="003B2A4A" w:rsidRDefault="00623574" w:rsidP="00946008">
            <w:pPr>
              <w:rPr>
                <w:lang w:val="ru-RU"/>
              </w:rPr>
            </w:pPr>
            <w:r w:rsidRPr="003B2A4A">
              <w:rPr>
                <w:sz w:val="22"/>
                <w:lang w:val="ru-RU"/>
              </w:rPr>
              <w:t>[……]</w:t>
            </w:r>
            <w:r w:rsidRPr="003B2A4A">
              <w:rPr>
                <w:lang w:val="ru-RU"/>
              </w:rPr>
              <w:br/>
            </w:r>
            <w:r w:rsidRPr="003B2A4A">
              <w:rPr>
                <w:lang w:val="ru-RU"/>
              </w:rPr>
              <w:br/>
            </w:r>
            <w:r w:rsidRPr="003B2A4A">
              <w:rPr>
                <w:lang w:val="ru-RU"/>
              </w:rPr>
              <w:br/>
            </w:r>
            <w:r w:rsidRPr="003B2A4A">
              <w:rPr>
                <w:sz w:val="22"/>
                <w:lang w:val="ru-RU"/>
              </w:rPr>
              <w:t>[…]</w:t>
            </w:r>
            <w:r w:rsidRPr="003B2A4A">
              <w:rPr>
                <w:lang w:val="ru-RU"/>
              </w:rPr>
              <w:t xml:space="preserve"> </w:t>
            </w:r>
            <w:r w:rsidRPr="003B2A4A">
              <w:rPr>
                <w:sz w:val="22"/>
                <w:lang w:val="ru-RU"/>
              </w:rPr>
              <w:t>[] Да [] Не</w:t>
            </w:r>
            <w:r>
              <w:rPr>
                <w:rStyle w:val="a6"/>
              </w:rPr>
              <w:footnoteReference w:id="45"/>
            </w:r>
            <w:r w:rsidRPr="003B2A4A">
              <w:rPr>
                <w:lang w:val="ru-RU"/>
              </w:rPr>
              <w:br/>
            </w:r>
            <w:r w:rsidRPr="003B2A4A">
              <w:rPr>
                <w:lang w:val="ru-RU"/>
              </w:rPr>
              <w:br/>
            </w:r>
            <w:r w:rsidRPr="003B2A4A">
              <w:rPr>
                <w:lang w:val="ru-RU"/>
              </w:rPr>
              <w:br/>
              <w:t>(</w:t>
            </w:r>
            <w:r w:rsidRPr="003B2A4A">
              <w:rPr>
                <w:i/>
                <w:lang w:val="ru-RU"/>
              </w:rPr>
              <w:t>уеб адрес, орган или служба, издаващи документа, точно позоваване на документацията</w:t>
            </w:r>
            <w:r w:rsidRPr="003B2A4A">
              <w:rPr>
                <w:lang w:val="ru-RU"/>
              </w:rPr>
              <w:t>):</w:t>
            </w:r>
            <w:r w:rsidRPr="003B2A4A">
              <w:rPr>
                <w:i/>
                <w:sz w:val="22"/>
                <w:lang w:val="ru-RU"/>
              </w:rPr>
              <w:t xml:space="preserve"> [……][……][……][……]</w:t>
            </w:r>
            <w:r>
              <w:rPr>
                <w:rStyle w:val="a6"/>
              </w:rPr>
              <w:footnoteReference w:id="46"/>
            </w:r>
          </w:p>
        </w:tc>
      </w:tr>
    </w:tbl>
    <w:p w:rsidR="00623574" w:rsidRDefault="00623574" w:rsidP="00623574">
      <w:pPr>
        <w:pStyle w:val="ChapterTitle"/>
        <w:rPr>
          <w:i/>
          <w:sz w:val="22"/>
        </w:rPr>
      </w:pPr>
      <w:r>
        <w:rPr>
          <w:sz w:val="22"/>
        </w:rPr>
        <w:lastRenderedPageBreak/>
        <w:t>Част VI: Заключителни положения</w:t>
      </w:r>
    </w:p>
    <w:p w:rsidR="00623574" w:rsidRPr="003B2A4A" w:rsidRDefault="00623574" w:rsidP="00623574">
      <w:pPr>
        <w:rPr>
          <w:i/>
          <w:sz w:val="22"/>
          <w:lang w:val="ru-RU"/>
        </w:rPr>
      </w:pPr>
      <w:r w:rsidRPr="003B2A4A">
        <w:rPr>
          <w:i/>
          <w:sz w:val="22"/>
          <w:lang w:val="ru-RU"/>
        </w:rPr>
        <w:t xml:space="preserve">Долуподписаният декларира, че информацията, посочена в части </w:t>
      </w:r>
      <w:r>
        <w:rPr>
          <w:i/>
          <w:sz w:val="22"/>
        </w:rPr>
        <w:t>II</w:t>
      </w:r>
      <w:r w:rsidRPr="003B2A4A">
        <w:rPr>
          <w:i/>
          <w:sz w:val="22"/>
          <w:lang w:val="ru-RU"/>
        </w:rPr>
        <w:t xml:space="preserve"> – </w:t>
      </w:r>
      <w:r>
        <w:rPr>
          <w:i/>
          <w:sz w:val="22"/>
        </w:rPr>
        <w:t>V</w:t>
      </w:r>
      <w:r w:rsidRPr="003B2A4A">
        <w:rPr>
          <w:i/>
          <w:sz w:val="22"/>
          <w:lang w:val="ru-RU"/>
        </w:rPr>
        <w:t xml:space="preserve"> по-горе, е вярна и точна, и че е представена с ясното разбиране на последствията при представяне на неверни данни.</w:t>
      </w:r>
    </w:p>
    <w:p w:rsidR="00623574" w:rsidRPr="003B2A4A" w:rsidRDefault="00623574" w:rsidP="00623574">
      <w:pPr>
        <w:rPr>
          <w:i/>
          <w:sz w:val="22"/>
          <w:lang w:val="ru-RU"/>
        </w:rPr>
      </w:pPr>
      <w:r w:rsidRPr="003B2A4A">
        <w:rPr>
          <w:i/>
          <w:sz w:val="22"/>
          <w:lang w:val="ru-RU"/>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623574" w:rsidRPr="003B2A4A" w:rsidRDefault="00623574" w:rsidP="00623574">
      <w:pPr>
        <w:rPr>
          <w:i/>
          <w:lang w:val="ru-RU"/>
        </w:rPr>
      </w:pPr>
      <w:r w:rsidRPr="003B2A4A">
        <w:rPr>
          <w:i/>
          <w:sz w:val="22"/>
          <w:lang w:val="ru-RU"/>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Pr>
          <w:rStyle w:val="a6"/>
        </w:rPr>
        <w:footnoteReference w:id="47"/>
      </w:r>
      <w:r w:rsidRPr="003B2A4A">
        <w:rPr>
          <w:i/>
          <w:sz w:val="22"/>
          <w:lang w:val="ru-RU"/>
        </w:rPr>
        <w:t>; или</w:t>
      </w:r>
    </w:p>
    <w:p w:rsidR="00623574" w:rsidRPr="003B2A4A" w:rsidRDefault="00623574" w:rsidP="00623574">
      <w:pPr>
        <w:rPr>
          <w:i/>
          <w:lang w:val="ru-RU"/>
        </w:rPr>
      </w:pPr>
      <w:r w:rsidRPr="003B2A4A">
        <w:rPr>
          <w:i/>
          <w:lang w:val="ru-RU"/>
        </w:rPr>
        <w:t>б) считано от 18 октомври 2018</w:t>
      </w:r>
      <w:r>
        <w:rPr>
          <w:i/>
        </w:rPr>
        <w:t> </w:t>
      </w:r>
      <w:r w:rsidRPr="003B2A4A">
        <w:rPr>
          <w:i/>
          <w:lang w:val="ru-RU"/>
        </w:rPr>
        <w:t>г. най-късно</w:t>
      </w:r>
      <w:r>
        <w:rPr>
          <w:rStyle w:val="a6"/>
        </w:rPr>
        <w:footnoteReference w:id="48"/>
      </w:r>
      <w:r w:rsidRPr="003B2A4A">
        <w:rPr>
          <w:i/>
          <w:lang w:val="ru-RU"/>
        </w:rPr>
        <w:t>, възлагащият орган или възложителят вече притежава съответната документация</w:t>
      </w:r>
      <w:r w:rsidRPr="003B2A4A">
        <w:rPr>
          <w:lang w:val="ru-RU"/>
        </w:rPr>
        <w:t>.</w:t>
      </w:r>
    </w:p>
    <w:p w:rsidR="00623574" w:rsidRPr="003B2A4A" w:rsidRDefault="00623574" w:rsidP="00623574">
      <w:pPr>
        <w:rPr>
          <w:i/>
          <w:sz w:val="22"/>
          <w:lang w:val="ru-RU"/>
        </w:rPr>
      </w:pPr>
      <w:r w:rsidRPr="003B2A4A">
        <w:rPr>
          <w:i/>
          <w:lang w:val="ru-RU"/>
        </w:rPr>
        <w:t xml:space="preserve">Долуподписаният дава официално съгласие [посочете възлагащия орган или възложителя съгласно част </w:t>
      </w:r>
      <w:r>
        <w:rPr>
          <w:i/>
        </w:rPr>
        <w:t>I</w:t>
      </w:r>
      <w:r w:rsidRPr="003B2A4A">
        <w:rPr>
          <w:i/>
          <w:lang w:val="ru-RU"/>
        </w:rPr>
        <w:t xml:space="preserve">, раздел </w:t>
      </w:r>
      <w:r>
        <w:rPr>
          <w:i/>
        </w:rPr>
        <w:t>A</w:t>
      </w:r>
      <w:r w:rsidRPr="003B2A4A">
        <w:rPr>
          <w:i/>
          <w:lang w:val="ru-RU"/>
        </w:rPr>
        <w:t>]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3B2A4A">
        <w:rPr>
          <w:lang w:val="ru-RU"/>
        </w:rPr>
        <w:t xml:space="preserve"> [посочете процедурата за възлагане на обществена поръчка:</w:t>
      </w:r>
      <w:r w:rsidRPr="003B2A4A">
        <w:rPr>
          <w:sz w:val="22"/>
          <w:lang w:val="ru-RU"/>
        </w:rPr>
        <w:t xml:space="preserve"> </w:t>
      </w:r>
      <w:r w:rsidRPr="003B2A4A">
        <w:rPr>
          <w:lang w:val="ru-RU"/>
        </w:rPr>
        <w:t xml:space="preserve">(кратко описание, препратка към публикацията в </w:t>
      </w:r>
      <w:r w:rsidRPr="003B2A4A">
        <w:rPr>
          <w:i/>
          <w:lang w:val="ru-RU"/>
        </w:rPr>
        <w:t>Официален вестник на Европейския съюз</w:t>
      </w:r>
      <w:r w:rsidRPr="003B2A4A">
        <w:rPr>
          <w:lang w:val="ru-RU"/>
        </w:rPr>
        <w:t>, референтен номер)].</w:t>
      </w:r>
      <w:r w:rsidRPr="003B2A4A">
        <w:rPr>
          <w:i/>
          <w:sz w:val="22"/>
          <w:lang w:val="ru-RU"/>
        </w:rPr>
        <w:t xml:space="preserve"> </w:t>
      </w:r>
    </w:p>
    <w:p w:rsidR="00623574" w:rsidRPr="003B2A4A" w:rsidRDefault="00623574" w:rsidP="00623574">
      <w:pPr>
        <w:rPr>
          <w:i/>
          <w:sz w:val="22"/>
          <w:lang w:val="ru-RU"/>
        </w:rPr>
      </w:pPr>
    </w:p>
    <w:p w:rsidR="00623574" w:rsidRDefault="00623574" w:rsidP="00623574">
      <w:pPr>
        <w:rPr>
          <w:sz w:val="24"/>
          <w:lang w:val="be-BY"/>
        </w:rPr>
      </w:pPr>
      <w:r w:rsidRPr="003B2A4A">
        <w:rPr>
          <w:sz w:val="22"/>
          <w:lang w:val="ru-RU"/>
        </w:rPr>
        <w:t>Дата, място и, когато се изисква или е необходимо, подпис(и):  [……]</w:t>
      </w:r>
    </w:p>
    <w:p w:rsidR="00623574" w:rsidRDefault="00623574" w:rsidP="00623574">
      <w:pPr>
        <w:jc w:val="center"/>
        <w:rPr>
          <w:b/>
          <w:sz w:val="24"/>
          <w:szCs w:val="24"/>
          <w:lang w:val="ru-RU"/>
        </w:rPr>
      </w:pPr>
    </w:p>
    <w:p w:rsidR="00623574" w:rsidRDefault="00623574" w:rsidP="00623574">
      <w:pPr>
        <w:jc w:val="center"/>
        <w:rPr>
          <w:b/>
          <w:sz w:val="24"/>
          <w:szCs w:val="24"/>
          <w:lang w:val="ru-RU"/>
        </w:rPr>
      </w:pPr>
    </w:p>
    <w:p w:rsidR="00623574" w:rsidRDefault="00623574" w:rsidP="00623574">
      <w:pPr>
        <w:jc w:val="center"/>
        <w:rPr>
          <w:b/>
          <w:sz w:val="24"/>
          <w:szCs w:val="24"/>
          <w:lang w:val="ru-RU"/>
        </w:rPr>
      </w:pPr>
    </w:p>
    <w:p w:rsidR="00623574" w:rsidRDefault="00623574" w:rsidP="00623574">
      <w:pPr>
        <w:jc w:val="center"/>
        <w:rPr>
          <w:b/>
          <w:sz w:val="24"/>
          <w:szCs w:val="24"/>
          <w:lang w:val="ru-RU"/>
        </w:rPr>
      </w:pPr>
    </w:p>
    <w:p w:rsidR="00623574" w:rsidRDefault="00623574" w:rsidP="00623574">
      <w:pPr>
        <w:jc w:val="center"/>
        <w:rPr>
          <w:b/>
          <w:sz w:val="24"/>
          <w:szCs w:val="24"/>
          <w:lang w:val="ru-RU"/>
        </w:rPr>
      </w:pPr>
    </w:p>
    <w:p w:rsidR="00623574" w:rsidRDefault="00623574" w:rsidP="00623574">
      <w:pPr>
        <w:jc w:val="center"/>
        <w:rPr>
          <w:b/>
          <w:sz w:val="24"/>
          <w:szCs w:val="24"/>
          <w:lang w:val="ru-RU"/>
        </w:rPr>
      </w:pPr>
    </w:p>
    <w:p w:rsidR="00623574" w:rsidRDefault="00623574" w:rsidP="00623574">
      <w:pPr>
        <w:jc w:val="center"/>
        <w:rPr>
          <w:b/>
          <w:sz w:val="24"/>
          <w:szCs w:val="24"/>
          <w:lang w:val="ru-RU"/>
        </w:rPr>
      </w:pPr>
    </w:p>
    <w:p w:rsidR="00623574" w:rsidRDefault="00623574" w:rsidP="00623574">
      <w:pPr>
        <w:jc w:val="center"/>
        <w:rPr>
          <w:b/>
          <w:sz w:val="24"/>
          <w:szCs w:val="24"/>
          <w:lang w:val="ru-RU"/>
        </w:rPr>
      </w:pPr>
    </w:p>
    <w:p w:rsidR="00623574" w:rsidRDefault="00623574" w:rsidP="00623574">
      <w:pPr>
        <w:jc w:val="center"/>
        <w:rPr>
          <w:b/>
          <w:sz w:val="24"/>
          <w:szCs w:val="24"/>
          <w:lang w:val="ru-RU"/>
        </w:rPr>
      </w:pPr>
    </w:p>
    <w:p w:rsidR="00623574" w:rsidRDefault="00623574" w:rsidP="00623574">
      <w:pPr>
        <w:jc w:val="center"/>
        <w:rPr>
          <w:b/>
          <w:sz w:val="24"/>
          <w:szCs w:val="24"/>
          <w:lang w:val="ru-RU"/>
        </w:rPr>
      </w:pPr>
    </w:p>
    <w:p w:rsidR="00623574" w:rsidRDefault="00623574" w:rsidP="00623574">
      <w:pPr>
        <w:jc w:val="center"/>
        <w:rPr>
          <w:b/>
          <w:sz w:val="24"/>
          <w:szCs w:val="24"/>
          <w:lang w:val="ru-RU"/>
        </w:rPr>
      </w:pPr>
    </w:p>
    <w:p w:rsidR="00623574" w:rsidRDefault="00623574" w:rsidP="00623574">
      <w:pPr>
        <w:jc w:val="center"/>
        <w:rPr>
          <w:b/>
          <w:sz w:val="24"/>
          <w:szCs w:val="24"/>
          <w:lang w:val="ru-RU"/>
        </w:rPr>
      </w:pPr>
    </w:p>
    <w:p w:rsidR="00623574" w:rsidRDefault="00623574" w:rsidP="00623574">
      <w:pPr>
        <w:jc w:val="center"/>
        <w:rPr>
          <w:b/>
          <w:sz w:val="24"/>
          <w:szCs w:val="24"/>
          <w:lang w:val="ru-RU"/>
        </w:rPr>
      </w:pPr>
    </w:p>
    <w:p w:rsidR="00623574" w:rsidRDefault="00623574" w:rsidP="00623574">
      <w:pPr>
        <w:ind w:left="5040" w:firstLine="720"/>
        <w:jc w:val="center"/>
        <w:rPr>
          <w:b/>
          <w:sz w:val="24"/>
          <w:szCs w:val="24"/>
          <w:lang w:val="ru-RU"/>
        </w:rPr>
      </w:pPr>
      <w:r>
        <w:rPr>
          <w:b/>
          <w:sz w:val="24"/>
          <w:szCs w:val="24"/>
          <w:lang w:val="ru-RU"/>
        </w:rPr>
        <w:t>ПРИЛОЖЕНИЕ 3</w:t>
      </w:r>
    </w:p>
    <w:p w:rsidR="00623574" w:rsidRDefault="00623574" w:rsidP="00623574">
      <w:pPr>
        <w:jc w:val="center"/>
        <w:rPr>
          <w:b/>
          <w:sz w:val="24"/>
          <w:szCs w:val="24"/>
          <w:lang w:val="ru-RU"/>
        </w:rPr>
      </w:pPr>
    </w:p>
    <w:p w:rsidR="00623574" w:rsidRDefault="00623574" w:rsidP="00623574">
      <w:pPr>
        <w:jc w:val="center"/>
        <w:rPr>
          <w:b/>
          <w:sz w:val="24"/>
          <w:szCs w:val="24"/>
          <w:lang w:val="ru-RU"/>
        </w:rPr>
      </w:pPr>
    </w:p>
    <w:p w:rsidR="00623574" w:rsidRDefault="00623574" w:rsidP="00623574">
      <w:pPr>
        <w:jc w:val="center"/>
        <w:rPr>
          <w:b/>
          <w:sz w:val="24"/>
          <w:szCs w:val="24"/>
          <w:lang w:val="ru-RU"/>
        </w:rPr>
      </w:pPr>
    </w:p>
    <w:p w:rsidR="00623574" w:rsidRPr="00804532" w:rsidRDefault="00623574" w:rsidP="00623574">
      <w:pPr>
        <w:jc w:val="center"/>
        <w:rPr>
          <w:b/>
          <w:sz w:val="24"/>
          <w:szCs w:val="24"/>
          <w:lang w:val="ru-RU"/>
        </w:rPr>
      </w:pPr>
      <w:r w:rsidRPr="00804532">
        <w:rPr>
          <w:b/>
          <w:sz w:val="24"/>
          <w:szCs w:val="24"/>
          <w:lang w:val="ru-RU"/>
        </w:rPr>
        <w:t>ПРЕДЛОЖЕНИЕ ЗА ИЗПЪЛНЕНИЕ НА ПОРЪЧКАТА В СЪОТВЕТСТВИЕ С ТЕХНИЧЕСКАТА СПЕЦИФИКАЦИЯ</w:t>
      </w:r>
    </w:p>
    <w:p w:rsidR="00623574" w:rsidRPr="00804532" w:rsidRDefault="00623574" w:rsidP="00623574">
      <w:pPr>
        <w:jc w:val="center"/>
        <w:rPr>
          <w:b/>
          <w:sz w:val="24"/>
          <w:szCs w:val="24"/>
          <w:lang w:val="ru-RU"/>
        </w:rPr>
      </w:pPr>
      <w:r w:rsidRPr="00804532">
        <w:rPr>
          <w:b/>
          <w:sz w:val="24"/>
          <w:szCs w:val="24"/>
          <w:lang w:val="ru-RU"/>
        </w:rPr>
        <w:t>за участие в процедура за възлагане на   обществена поръчка с</w:t>
      </w:r>
    </w:p>
    <w:p w:rsidR="00623574" w:rsidRPr="00804532" w:rsidRDefault="00623574" w:rsidP="00623574">
      <w:pPr>
        <w:spacing w:line="360" w:lineRule="auto"/>
        <w:jc w:val="center"/>
        <w:rPr>
          <w:b/>
          <w:sz w:val="24"/>
          <w:szCs w:val="24"/>
          <w:lang w:val="ru-RU"/>
        </w:rPr>
      </w:pPr>
      <w:r w:rsidRPr="00804532">
        <w:rPr>
          <w:b/>
          <w:sz w:val="24"/>
          <w:szCs w:val="24"/>
          <w:lang w:val="ru-RU"/>
        </w:rPr>
        <w:tab/>
      </w:r>
      <w:r w:rsidRPr="00804532">
        <w:rPr>
          <w:b/>
          <w:sz w:val="24"/>
          <w:szCs w:val="24"/>
          <w:lang w:val="ru-RU"/>
        </w:rPr>
        <w:tab/>
        <w:t xml:space="preserve">        </w:t>
      </w:r>
      <w:r w:rsidRPr="00804532">
        <w:rPr>
          <w:b/>
          <w:sz w:val="24"/>
          <w:szCs w:val="24"/>
          <w:lang w:val="ru-RU"/>
        </w:rPr>
        <w:tab/>
      </w:r>
      <w:r w:rsidRPr="00804532">
        <w:rPr>
          <w:b/>
          <w:sz w:val="24"/>
          <w:szCs w:val="24"/>
          <w:lang w:val="ru-RU"/>
        </w:rPr>
        <w:tab/>
      </w:r>
    </w:p>
    <w:p w:rsidR="00623574" w:rsidRPr="00804532" w:rsidRDefault="00623574" w:rsidP="00623574">
      <w:pPr>
        <w:spacing w:line="360" w:lineRule="auto"/>
        <w:jc w:val="both"/>
        <w:rPr>
          <w:sz w:val="24"/>
          <w:szCs w:val="24"/>
          <w:lang w:val="ru-RU"/>
        </w:rPr>
      </w:pPr>
      <w:r w:rsidRPr="00804532">
        <w:rPr>
          <w:b/>
          <w:sz w:val="24"/>
          <w:szCs w:val="24"/>
          <w:lang w:val="ru-RU"/>
        </w:rPr>
        <w:t>предмет:</w:t>
      </w:r>
      <w:r w:rsidRPr="00804532">
        <w:rPr>
          <w:b/>
          <w:caps/>
          <w:sz w:val="24"/>
          <w:szCs w:val="24"/>
          <w:lang w:val="ru-RU"/>
        </w:rPr>
        <w:t>______________________________________________________</w:t>
      </w:r>
      <w:r w:rsidRPr="000D3428">
        <w:rPr>
          <w:b/>
          <w:caps/>
          <w:sz w:val="24"/>
          <w:szCs w:val="24"/>
          <w:lang w:val="ru-RU"/>
        </w:rPr>
        <w:t>__</w:t>
      </w:r>
      <w:r w:rsidRPr="00804532">
        <w:rPr>
          <w:b/>
          <w:caps/>
          <w:sz w:val="24"/>
          <w:szCs w:val="24"/>
          <w:lang w:val="ru-RU"/>
        </w:rPr>
        <w:t>_____________,</w:t>
      </w:r>
    </w:p>
    <w:p w:rsidR="00623574" w:rsidRPr="00804532" w:rsidRDefault="00623574" w:rsidP="00623574">
      <w:pPr>
        <w:spacing w:line="360" w:lineRule="auto"/>
        <w:jc w:val="both"/>
        <w:rPr>
          <w:b/>
          <w:caps/>
          <w:sz w:val="24"/>
          <w:szCs w:val="24"/>
          <w:lang w:val="ru-RU"/>
        </w:rPr>
      </w:pPr>
    </w:p>
    <w:p w:rsidR="00623574" w:rsidRPr="00804532" w:rsidRDefault="00623574" w:rsidP="00623574">
      <w:pPr>
        <w:spacing w:line="360" w:lineRule="auto"/>
        <w:rPr>
          <w:sz w:val="24"/>
          <w:szCs w:val="24"/>
          <w:lang w:val="ru-RU"/>
        </w:rPr>
      </w:pPr>
      <w:r w:rsidRPr="00804532">
        <w:rPr>
          <w:b/>
          <w:caps/>
          <w:sz w:val="24"/>
          <w:szCs w:val="24"/>
          <w:lang w:val="ru-RU"/>
        </w:rPr>
        <w:t xml:space="preserve"> </w:t>
      </w:r>
      <w:r w:rsidRPr="00804532">
        <w:rPr>
          <w:b/>
          <w:sz w:val="24"/>
          <w:szCs w:val="24"/>
          <w:lang w:val="ru-RU"/>
        </w:rPr>
        <w:t xml:space="preserve">с рег. номер от регистъра на обществените поръчки:  </w:t>
      </w:r>
      <w:r w:rsidRPr="00804532">
        <w:rPr>
          <w:sz w:val="24"/>
          <w:szCs w:val="24"/>
          <w:lang w:val="ru-RU"/>
        </w:rPr>
        <w:t>____________</w:t>
      </w:r>
      <w:r w:rsidRPr="000D3428">
        <w:rPr>
          <w:sz w:val="24"/>
          <w:szCs w:val="24"/>
          <w:lang w:val="ru-RU"/>
        </w:rPr>
        <w:t>______</w:t>
      </w:r>
      <w:r w:rsidRPr="00804532">
        <w:rPr>
          <w:sz w:val="24"/>
          <w:szCs w:val="24"/>
          <w:u w:val="single"/>
          <w:lang w:val="ru-RU"/>
        </w:rPr>
        <w:t xml:space="preserve">                  </w:t>
      </w:r>
      <w:r w:rsidRPr="00804532">
        <w:rPr>
          <w:sz w:val="24"/>
          <w:szCs w:val="24"/>
          <w:lang w:val="ru-RU"/>
        </w:rPr>
        <w:t xml:space="preserve">_, </w:t>
      </w:r>
    </w:p>
    <w:p w:rsidR="00623574" w:rsidRPr="00804532" w:rsidRDefault="00623574" w:rsidP="00623574">
      <w:pPr>
        <w:spacing w:line="360" w:lineRule="auto"/>
        <w:rPr>
          <w:sz w:val="24"/>
          <w:szCs w:val="24"/>
          <w:lang w:val="ru-RU"/>
        </w:rPr>
      </w:pPr>
    </w:p>
    <w:p w:rsidR="00623574" w:rsidRPr="00804532" w:rsidRDefault="00623574" w:rsidP="00623574">
      <w:pPr>
        <w:spacing w:line="360" w:lineRule="auto"/>
        <w:rPr>
          <w:sz w:val="24"/>
          <w:szCs w:val="24"/>
          <w:lang w:val="ru-RU"/>
        </w:rPr>
      </w:pPr>
    </w:p>
    <w:p w:rsidR="00623574" w:rsidRPr="00804532" w:rsidRDefault="00623574" w:rsidP="00623574">
      <w:pPr>
        <w:spacing w:line="360" w:lineRule="auto"/>
        <w:jc w:val="both"/>
        <w:rPr>
          <w:sz w:val="24"/>
          <w:szCs w:val="24"/>
          <w:u w:val="single"/>
          <w:lang w:val="ru-RU"/>
        </w:rPr>
      </w:pPr>
    </w:p>
    <w:p w:rsidR="00623574" w:rsidRPr="00804532" w:rsidRDefault="00623574" w:rsidP="00623574">
      <w:pPr>
        <w:spacing w:line="360" w:lineRule="auto"/>
        <w:jc w:val="both"/>
        <w:rPr>
          <w:b/>
          <w:i/>
          <w:sz w:val="24"/>
          <w:szCs w:val="24"/>
          <w:lang w:val="ru-RU"/>
        </w:rPr>
      </w:pPr>
      <w:r w:rsidRPr="00804532">
        <w:rPr>
          <w:b/>
          <w:sz w:val="24"/>
          <w:szCs w:val="24"/>
          <w:lang w:val="ru-RU"/>
        </w:rPr>
        <w:t>ДО:</w:t>
      </w:r>
      <w:r w:rsidRPr="00804532">
        <w:rPr>
          <w:b/>
          <w:caps/>
          <w:sz w:val="24"/>
          <w:szCs w:val="24"/>
          <w:lang w:val="ru-RU"/>
        </w:rPr>
        <w:t>_______________________________________________________________________</w:t>
      </w:r>
    </w:p>
    <w:p w:rsidR="00623574" w:rsidRPr="00804532" w:rsidRDefault="00623574" w:rsidP="00623574">
      <w:pPr>
        <w:spacing w:line="360" w:lineRule="auto"/>
        <w:rPr>
          <w:caps/>
          <w:sz w:val="24"/>
          <w:szCs w:val="24"/>
          <w:lang w:val="ru-RU"/>
        </w:rPr>
      </w:pPr>
      <w:r w:rsidRPr="00804532">
        <w:rPr>
          <w:caps/>
          <w:sz w:val="24"/>
          <w:szCs w:val="24"/>
          <w:lang w:val="ru-RU"/>
        </w:rPr>
        <w:tab/>
      </w:r>
      <w:r w:rsidRPr="00804532">
        <w:rPr>
          <w:caps/>
          <w:sz w:val="24"/>
          <w:szCs w:val="24"/>
          <w:lang w:val="ru-RU"/>
        </w:rPr>
        <w:tab/>
      </w:r>
      <w:r w:rsidRPr="00804532">
        <w:rPr>
          <w:caps/>
          <w:sz w:val="24"/>
          <w:szCs w:val="24"/>
          <w:lang w:val="ru-RU"/>
        </w:rPr>
        <w:tab/>
      </w:r>
      <w:r w:rsidRPr="00804532">
        <w:rPr>
          <w:caps/>
          <w:sz w:val="24"/>
          <w:szCs w:val="24"/>
          <w:lang w:val="ru-RU"/>
        </w:rPr>
        <w:tab/>
      </w:r>
      <w:r w:rsidRPr="00804532">
        <w:rPr>
          <w:sz w:val="24"/>
          <w:szCs w:val="24"/>
          <w:lang w:val="ru-RU"/>
        </w:rPr>
        <w:t>(наименование на възложителя</w:t>
      </w:r>
      <w:r w:rsidRPr="00804532">
        <w:rPr>
          <w:caps/>
          <w:sz w:val="24"/>
          <w:szCs w:val="24"/>
          <w:lang w:val="ru-RU"/>
        </w:rPr>
        <w:t>)</w:t>
      </w:r>
    </w:p>
    <w:p w:rsidR="00623574" w:rsidRPr="00804532" w:rsidRDefault="00623574" w:rsidP="00623574">
      <w:pPr>
        <w:spacing w:line="360" w:lineRule="auto"/>
        <w:rPr>
          <w:caps/>
          <w:sz w:val="24"/>
          <w:szCs w:val="24"/>
          <w:lang w:val="ru-RU"/>
        </w:rPr>
      </w:pPr>
    </w:p>
    <w:p w:rsidR="00623574" w:rsidRPr="00804532" w:rsidRDefault="00623574" w:rsidP="00623574">
      <w:pPr>
        <w:spacing w:line="360" w:lineRule="auto"/>
        <w:rPr>
          <w:b/>
          <w:bCs/>
          <w:sz w:val="24"/>
          <w:szCs w:val="24"/>
          <w:lang w:val="ru-RU"/>
        </w:rPr>
      </w:pPr>
      <w:r w:rsidRPr="00804532">
        <w:rPr>
          <w:b/>
          <w:caps/>
          <w:sz w:val="24"/>
          <w:szCs w:val="24"/>
          <w:lang w:val="ru-RU"/>
        </w:rPr>
        <w:t>От:</w:t>
      </w:r>
      <w:r w:rsidRPr="00804532">
        <w:rPr>
          <w:b/>
          <w:sz w:val="24"/>
          <w:szCs w:val="24"/>
          <w:lang w:val="ru-RU"/>
        </w:rPr>
        <w:t>____________________________________________________________</w:t>
      </w:r>
      <w:r w:rsidRPr="00804532">
        <w:rPr>
          <w:b/>
          <w:bCs/>
          <w:sz w:val="24"/>
          <w:szCs w:val="24"/>
          <w:lang w:val="ru-RU"/>
        </w:rPr>
        <w:t>____________</w:t>
      </w:r>
    </w:p>
    <w:p w:rsidR="00623574" w:rsidRPr="00804532" w:rsidRDefault="00623574" w:rsidP="00623574">
      <w:pPr>
        <w:spacing w:line="360" w:lineRule="auto"/>
        <w:jc w:val="center"/>
        <w:rPr>
          <w:bCs/>
          <w:sz w:val="24"/>
          <w:szCs w:val="24"/>
          <w:lang w:val="ru-RU"/>
        </w:rPr>
      </w:pPr>
      <w:r w:rsidRPr="00804532">
        <w:rPr>
          <w:bCs/>
          <w:sz w:val="24"/>
          <w:szCs w:val="24"/>
          <w:lang w:val="ru-RU"/>
        </w:rPr>
        <w:t>(наименование на участника)</w:t>
      </w:r>
    </w:p>
    <w:p w:rsidR="00623574" w:rsidRPr="00804532" w:rsidRDefault="00623574" w:rsidP="00623574">
      <w:pPr>
        <w:spacing w:line="360" w:lineRule="auto"/>
        <w:jc w:val="center"/>
        <w:rPr>
          <w:bCs/>
          <w:sz w:val="24"/>
          <w:szCs w:val="24"/>
          <w:lang w:val="ru-RU"/>
        </w:rPr>
      </w:pPr>
    </w:p>
    <w:p w:rsidR="00623574" w:rsidRPr="00804532" w:rsidRDefault="00623574" w:rsidP="00623574">
      <w:pPr>
        <w:spacing w:line="360" w:lineRule="auto"/>
        <w:rPr>
          <w:sz w:val="24"/>
          <w:szCs w:val="24"/>
          <w:lang w:val="ru-RU"/>
        </w:rPr>
      </w:pPr>
      <w:r w:rsidRPr="00804532">
        <w:rPr>
          <w:sz w:val="24"/>
          <w:szCs w:val="24"/>
          <w:lang w:val="ru-RU"/>
        </w:rPr>
        <w:t xml:space="preserve">с адрес: гр. _____________________ ул._______________________, № ______________, </w:t>
      </w:r>
    </w:p>
    <w:p w:rsidR="00623574" w:rsidRPr="00804532" w:rsidRDefault="00623574" w:rsidP="00623574">
      <w:pPr>
        <w:spacing w:line="360" w:lineRule="auto"/>
        <w:rPr>
          <w:sz w:val="24"/>
          <w:szCs w:val="24"/>
          <w:lang w:val="ru-RU"/>
        </w:rPr>
      </w:pPr>
    </w:p>
    <w:p w:rsidR="00623574" w:rsidRPr="00804532" w:rsidRDefault="00623574" w:rsidP="00623574">
      <w:pPr>
        <w:spacing w:line="360" w:lineRule="auto"/>
        <w:rPr>
          <w:sz w:val="24"/>
          <w:szCs w:val="24"/>
          <w:lang w:val="ru-RU"/>
        </w:rPr>
      </w:pPr>
      <w:r w:rsidRPr="00804532">
        <w:rPr>
          <w:sz w:val="24"/>
          <w:szCs w:val="24"/>
          <w:lang w:val="ru-RU"/>
        </w:rPr>
        <w:t xml:space="preserve">тел.: __________________ , факс: ________________, </w:t>
      </w:r>
      <w:r>
        <w:rPr>
          <w:sz w:val="24"/>
          <w:szCs w:val="24"/>
        </w:rPr>
        <w:t>e</w:t>
      </w:r>
      <w:r w:rsidRPr="00804532">
        <w:rPr>
          <w:sz w:val="24"/>
          <w:szCs w:val="24"/>
          <w:lang w:val="ru-RU"/>
        </w:rPr>
        <w:t>-</w:t>
      </w:r>
      <w:r>
        <w:rPr>
          <w:sz w:val="24"/>
          <w:szCs w:val="24"/>
        </w:rPr>
        <w:t>mail</w:t>
      </w:r>
      <w:r w:rsidRPr="00804532">
        <w:rPr>
          <w:sz w:val="24"/>
          <w:szCs w:val="24"/>
          <w:lang w:val="ru-RU"/>
        </w:rPr>
        <w:t xml:space="preserve">: _______________________, </w:t>
      </w:r>
    </w:p>
    <w:p w:rsidR="00623574" w:rsidRPr="00804532" w:rsidRDefault="00623574" w:rsidP="00623574">
      <w:pPr>
        <w:spacing w:line="360" w:lineRule="auto"/>
        <w:rPr>
          <w:sz w:val="24"/>
          <w:szCs w:val="24"/>
          <w:lang w:val="ru-RU"/>
        </w:rPr>
      </w:pPr>
    </w:p>
    <w:p w:rsidR="00623574" w:rsidRDefault="00623574" w:rsidP="00623574">
      <w:pPr>
        <w:spacing w:line="360" w:lineRule="auto"/>
        <w:rPr>
          <w:sz w:val="24"/>
          <w:szCs w:val="24"/>
        </w:rPr>
      </w:pPr>
      <w:r>
        <w:rPr>
          <w:sz w:val="24"/>
          <w:szCs w:val="24"/>
        </w:rPr>
        <w:t>ЕИК / Булстат: _____________________________,</w:t>
      </w:r>
    </w:p>
    <w:p w:rsidR="00623574" w:rsidRDefault="00623574" w:rsidP="00623574">
      <w:pPr>
        <w:spacing w:line="360" w:lineRule="auto"/>
        <w:rPr>
          <w:sz w:val="24"/>
          <w:szCs w:val="24"/>
        </w:rPr>
      </w:pPr>
    </w:p>
    <w:p w:rsidR="00623574" w:rsidRPr="00804532" w:rsidRDefault="00623574" w:rsidP="00623574">
      <w:pPr>
        <w:spacing w:line="360" w:lineRule="auto"/>
        <w:rPr>
          <w:sz w:val="24"/>
          <w:szCs w:val="24"/>
          <w:lang w:val="ru-RU"/>
        </w:rPr>
      </w:pPr>
      <w:r w:rsidRPr="00804532">
        <w:rPr>
          <w:sz w:val="24"/>
          <w:szCs w:val="24"/>
          <w:lang w:val="ru-RU"/>
        </w:rPr>
        <w:t>Дата и място на регистрация по ДДС: __________________________________________</w:t>
      </w:r>
    </w:p>
    <w:p w:rsidR="00623574" w:rsidRPr="00804532" w:rsidRDefault="00623574" w:rsidP="00623574">
      <w:pPr>
        <w:spacing w:line="360" w:lineRule="auto"/>
        <w:rPr>
          <w:sz w:val="24"/>
          <w:szCs w:val="24"/>
          <w:lang w:val="ru-RU"/>
        </w:rPr>
      </w:pPr>
    </w:p>
    <w:p w:rsidR="00623574" w:rsidRPr="00804532" w:rsidRDefault="00623574" w:rsidP="00623574">
      <w:pPr>
        <w:spacing w:line="360" w:lineRule="auto"/>
        <w:ind w:firstLine="708"/>
        <w:rPr>
          <w:sz w:val="24"/>
          <w:szCs w:val="24"/>
          <w:lang w:val="ru-RU"/>
        </w:rPr>
      </w:pPr>
    </w:p>
    <w:p w:rsidR="00623574" w:rsidRPr="00804532" w:rsidRDefault="00623574" w:rsidP="00623574">
      <w:pPr>
        <w:spacing w:line="360" w:lineRule="auto"/>
        <w:rPr>
          <w:sz w:val="24"/>
          <w:szCs w:val="24"/>
          <w:lang w:val="ru-RU"/>
        </w:rPr>
      </w:pPr>
      <w:r w:rsidRPr="00804532">
        <w:rPr>
          <w:sz w:val="24"/>
          <w:szCs w:val="24"/>
          <w:lang w:val="ru-RU"/>
        </w:rPr>
        <w:t>Разплащателна сметка:</w:t>
      </w:r>
      <w:r w:rsidRPr="00804532">
        <w:rPr>
          <w:sz w:val="24"/>
          <w:szCs w:val="24"/>
          <w:lang w:val="ru-RU"/>
        </w:rPr>
        <w:tab/>
      </w:r>
      <w:r w:rsidRPr="00804532">
        <w:rPr>
          <w:sz w:val="24"/>
          <w:szCs w:val="24"/>
          <w:lang w:val="ru-RU"/>
        </w:rPr>
        <w:tab/>
      </w:r>
      <w:r w:rsidRPr="00804532">
        <w:rPr>
          <w:sz w:val="24"/>
          <w:szCs w:val="24"/>
          <w:lang w:val="ru-RU"/>
        </w:rPr>
        <w:tab/>
      </w:r>
      <w:r w:rsidRPr="00804532">
        <w:rPr>
          <w:sz w:val="24"/>
          <w:szCs w:val="24"/>
          <w:lang w:val="ru-RU"/>
        </w:rPr>
        <w:tab/>
      </w:r>
      <w:r w:rsidRPr="00804532">
        <w:rPr>
          <w:sz w:val="24"/>
          <w:szCs w:val="24"/>
          <w:lang w:val="ru-RU"/>
        </w:rPr>
        <w:tab/>
      </w:r>
    </w:p>
    <w:p w:rsidR="00623574" w:rsidRPr="00804532" w:rsidRDefault="00623574" w:rsidP="00623574">
      <w:pPr>
        <w:spacing w:line="360" w:lineRule="auto"/>
        <w:rPr>
          <w:sz w:val="24"/>
          <w:szCs w:val="24"/>
          <w:lang w:val="ru-RU"/>
        </w:rPr>
      </w:pPr>
      <w:r>
        <w:rPr>
          <w:sz w:val="24"/>
          <w:szCs w:val="24"/>
        </w:rPr>
        <w:t>BIC</w:t>
      </w:r>
      <w:r w:rsidRPr="00804532">
        <w:rPr>
          <w:sz w:val="24"/>
          <w:szCs w:val="24"/>
          <w:lang w:val="ru-RU"/>
        </w:rPr>
        <w:t xml:space="preserve"> код:________________________________________________________;                               </w:t>
      </w:r>
    </w:p>
    <w:p w:rsidR="00623574" w:rsidRDefault="00623574" w:rsidP="00623574">
      <w:pPr>
        <w:spacing w:line="360" w:lineRule="auto"/>
        <w:rPr>
          <w:sz w:val="24"/>
          <w:szCs w:val="24"/>
        </w:rPr>
      </w:pPr>
      <w:r>
        <w:rPr>
          <w:sz w:val="24"/>
          <w:szCs w:val="24"/>
        </w:rPr>
        <w:t xml:space="preserve">банкова сметка - IBAN:___________________________________________ ;            </w:t>
      </w:r>
      <w:r>
        <w:rPr>
          <w:sz w:val="24"/>
          <w:szCs w:val="24"/>
        </w:rPr>
        <w:tab/>
        <w:t xml:space="preserve">       </w:t>
      </w:r>
    </w:p>
    <w:p w:rsidR="00623574" w:rsidRDefault="00623574" w:rsidP="00623574">
      <w:pPr>
        <w:spacing w:line="360" w:lineRule="auto"/>
        <w:rPr>
          <w:sz w:val="24"/>
          <w:szCs w:val="24"/>
        </w:rPr>
      </w:pPr>
      <w:r>
        <w:rPr>
          <w:sz w:val="24"/>
          <w:szCs w:val="24"/>
        </w:rPr>
        <w:t>банка: _________________________________________________________ ;</w:t>
      </w:r>
      <w:r>
        <w:rPr>
          <w:sz w:val="24"/>
          <w:szCs w:val="24"/>
        </w:rPr>
        <w:tab/>
      </w:r>
      <w:r>
        <w:rPr>
          <w:sz w:val="24"/>
          <w:szCs w:val="24"/>
        </w:rPr>
        <w:tab/>
        <w:t xml:space="preserve">       </w:t>
      </w:r>
    </w:p>
    <w:p w:rsidR="00623574" w:rsidRPr="00804532" w:rsidRDefault="00623574" w:rsidP="00623574">
      <w:pPr>
        <w:spacing w:line="360" w:lineRule="auto"/>
        <w:rPr>
          <w:sz w:val="24"/>
          <w:szCs w:val="24"/>
          <w:lang w:val="ru-RU"/>
        </w:rPr>
      </w:pPr>
      <w:r w:rsidRPr="00804532">
        <w:rPr>
          <w:sz w:val="24"/>
          <w:szCs w:val="24"/>
          <w:lang w:val="ru-RU"/>
        </w:rPr>
        <w:t xml:space="preserve">град/клон/офис: _________________________________________________;                              </w:t>
      </w:r>
    </w:p>
    <w:p w:rsidR="00623574" w:rsidRPr="00804532" w:rsidRDefault="00623574" w:rsidP="00623574">
      <w:pPr>
        <w:spacing w:line="360" w:lineRule="auto"/>
        <w:rPr>
          <w:sz w:val="24"/>
          <w:szCs w:val="24"/>
          <w:lang w:val="ru-RU"/>
        </w:rPr>
      </w:pPr>
    </w:p>
    <w:p w:rsidR="00623574" w:rsidRPr="00804532" w:rsidRDefault="00623574" w:rsidP="00623574">
      <w:pPr>
        <w:rPr>
          <w:b/>
          <w:sz w:val="24"/>
          <w:szCs w:val="24"/>
          <w:lang w:val="ru-RU"/>
        </w:rPr>
      </w:pPr>
      <w:r w:rsidRPr="00804532">
        <w:rPr>
          <w:b/>
          <w:sz w:val="24"/>
          <w:szCs w:val="24"/>
          <w:lang w:val="ru-RU"/>
        </w:rPr>
        <w:tab/>
        <w:t>УВАЖАЕМИ ГОСПОДА,</w:t>
      </w:r>
    </w:p>
    <w:p w:rsidR="00623574" w:rsidRPr="00804532" w:rsidRDefault="00623574" w:rsidP="00623574">
      <w:pPr>
        <w:jc w:val="both"/>
        <w:rPr>
          <w:sz w:val="24"/>
          <w:szCs w:val="24"/>
          <w:lang w:val="ru-RU"/>
        </w:rPr>
      </w:pPr>
      <w:r w:rsidRPr="00804532">
        <w:rPr>
          <w:sz w:val="24"/>
          <w:szCs w:val="24"/>
          <w:lang w:val="ru-RU"/>
        </w:rPr>
        <w:lastRenderedPageBreak/>
        <w:tab/>
        <w:t>С настоящото, Ви представяме нашата Оферта</w:t>
      </w:r>
      <w:r>
        <w:rPr>
          <w:sz w:val="24"/>
          <w:szCs w:val="24"/>
          <w:lang w:val="ru-RU"/>
        </w:rPr>
        <w:t xml:space="preserve"> за участие в обявената от Вас </w:t>
      </w:r>
      <w:r w:rsidRPr="00804532">
        <w:rPr>
          <w:sz w:val="24"/>
          <w:szCs w:val="24"/>
          <w:lang w:val="ru-RU"/>
        </w:rPr>
        <w:t xml:space="preserve">процедура за възлагане на обществена поръчка с предмет: </w:t>
      </w:r>
      <w:r w:rsidRPr="00804532">
        <w:rPr>
          <w:b/>
          <w:sz w:val="24"/>
          <w:szCs w:val="24"/>
          <w:lang w:val="ru-RU"/>
        </w:rPr>
        <w:t>“___</w:t>
      </w:r>
      <w:r w:rsidRPr="00804532">
        <w:rPr>
          <w:sz w:val="24"/>
          <w:szCs w:val="24"/>
          <w:lang w:val="ru-RU"/>
        </w:rPr>
        <w:t>______________________________________________________________________”/</w:t>
      </w:r>
      <w:r w:rsidRPr="00804532">
        <w:rPr>
          <w:sz w:val="24"/>
          <w:szCs w:val="24"/>
          <w:u w:val="single"/>
          <w:lang w:val="ru-RU"/>
        </w:rPr>
        <w:t xml:space="preserve">            </w:t>
      </w:r>
    </w:p>
    <w:p w:rsidR="00623574" w:rsidRPr="00804532" w:rsidRDefault="00623574" w:rsidP="00623574">
      <w:pPr>
        <w:jc w:val="both"/>
        <w:rPr>
          <w:sz w:val="24"/>
          <w:szCs w:val="24"/>
          <w:lang w:val="ru-RU"/>
        </w:rPr>
      </w:pPr>
      <w:r w:rsidRPr="00804532">
        <w:rPr>
          <w:b/>
          <w:sz w:val="24"/>
          <w:szCs w:val="24"/>
          <w:lang w:val="ru-RU"/>
        </w:rPr>
        <w:tab/>
        <w:t xml:space="preserve">                                  </w:t>
      </w:r>
      <w:r w:rsidRPr="00804532">
        <w:rPr>
          <w:sz w:val="24"/>
          <w:szCs w:val="24"/>
          <w:lang w:val="ru-RU"/>
        </w:rPr>
        <w:t>(наименование на поръчката)</w:t>
      </w:r>
    </w:p>
    <w:p w:rsidR="00623574" w:rsidRPr="00804532" w:rsidRDefault="00623574" w:rsidP="00623574">
      <w:pPr>
        <w:jc w:val="both"/>
        <w:rPr>
          <w:sz w:val="24"/>
          <w:szCs w:val="24"/>
          <w:lang w:val="ru-RU"/>
        </w:rPr>
      </w:pPr>
      <w:r w:rsidRPr="00804532">
        <w:rPr>
          <w:b/>
          <w:sz w:val="24"/>
          <w:szCs w:val="24"/>
          <w:lang w:val="ru-RU"/>
        </w:rPr>
        <w:t>“___</w:t>
      </w:r>
      <w:r w:rsidRPr="00804532">
        <w:rPr>
          <w:sz w:val="24"/>
          <w:szCs w:val="24"/>
          <w:lang w:val="ru-RU"/>
        </w:rPr>
        <w:t>______________________________________________________________________”</w:t>
      </w:r>
    </w:p>
    <w:p w:rsidR="00623574" w:rsidRPr="00804532" w:rsidRDefault="00623574" w:rsidP="00623574">
      <w:pPr>
        <w:jc w:val="center"/>
        <w:rPr>
          <w:b/>
          <w:i/>
          <w:sz w:val="24"/>
          <w:szCs w:val="24"/>
          <w:lang w:val="ru-RU"/>
        </w:rPr>
      </w:pPr>
      <w:r w:rsidRPr="00804532">
        <w:rPr>
          <w:b/>
          <w:i/>
          <w:sz w:val="24"/>
          <w:szCs w:val="24"/>
          <w:lang w:val="ru-RU"/>
        </w:rPr>
        <w:t>(Посочва се конкретната обособената позиция и код на номенклатурите  от обособената позиция, за които участва участника, съгласно  техническта специфисация на Възложителя)</w:t>
      </w:r>
    </w:p>
    <w:p w:rsidR="00623574" w:rsidRPr="00804532" w:rsidRDefault="00623574" w:rsidP="00623574">
      <w:pPr>
        <w:ind w:firstLine="540"/>
        <w:jc w:val="both"/>
        <w:rPr>
          <w:sz w:val="24"/>
          <w:szCs w:val="24"/>
          <w:lang w:val="ru-RU"/>
        </w:rPr>
      </w:pPr>
      <w:r w:rsidRPr="00804532">
        <w:rPr>
          <w:sz w:val="24"/>
          <w:szCs w:val="24"/>
          <w:lang w:val="ru-RU"/>
        </w:rPr>
        <w:tab/>
        <w:t>Декларираме, че сме запознати с указанията и условията за участие в обявената от Вас процедура. Съгласни сме с поставените от Вас условия и ги приемаме без възражения.</w:t>
      </w:r>
    </w:p>
    <w:p w:rsidR="00623574" w:rsidRPr="00804532" w:rsidRDefault="00623574" w:rsidP="00623574">
      <w:pPr>
        <w:ind w:firstLine="540"/>
        <w:jc w:val="both"/>
        <w:rPr>
          <w:sz w:val="24"/>
          <w:szCs w:val="24"/>
          <w:lang w:val="ru-RU"/>
        </w:rPr>
      </w:pPr>
      <w:r w:rsidRPr="00804532">
        <w:rPr>
          <w:sz w:val="24"/>
          <w:szCs w:val="24"/>
          <w:lang w:val="ru-RU"/>
        </w:rPr>
        <w:tab/>
        <w:t xml:space="preserve">С подаване на настоящата оферта, направените от нас предложения и поети ангажименти са валидни за срок от …………………… ( ....................... ) дни </w:t>
      </w:r>
      <w:r w:rsidRPr="00804532">
        <w:rPr>
          <w:b/>
          <w:sz w:val="24"/>
          <w:szCs w:val="24"/>
          <w:lang w:val="ru-RU"/>
        </w:rPr>
        <w:t>(</w:t>
      </w:r>
      <w:r w:rsidRPr="00804532">
        <w:rPr>
          <w:b/>
          <w:i/>
          <w:sz w:val="24"/>
          <w:szCs w:val="24"/>
          <w:lang w:val="ru-RU"/>
        </w:rPr>
        <w:t>не по-малък от посоченият в обявлението</w:t>
      </w:r>
      <w:r w:rsidRPr="00804532">
        <w:rPr>
          <w:b/>
          <w:sz w:val="24"/>
          <w:szCs w:val="24"/>
          <w:lang w:val="ru-RU"/>
        </w:rPr>
        <w:t>)</w:t>
      </w:r>
      <w:r w:rsidRPr="00804532">
        <w:rPr>
          <w:sz w:val="24"/>
          <w:szCs w:val="24"/>
          <w:lang w:val="ru-RU"/>
        </w:rPr>
        <w:t>, считано от крайния срок за подаване на оферти.</w:t>
      </w:r>
    </w:p>
    <w:p w:rsidR="00623574" w:rsidRPr="000D3428" w:rsidRDefault="00623574" w:rsidP="00623574">
      <w:pPr>
        <w:ind w:firstLine="540"/>
        <w:jc w:val="both"/>
        <w:rPr>
          <w:sz w:val="24"/>
          <w:szCs w:val="24"/>
          <w:lang w:val="ru-RU"/>
        </w:rPr>
      </w:pPr>
      <w:r w:rsidRPr="00804532">
        <w:rPr>
          <w:sz w:val="24"/>
          <w:szCs w:val="24"/>
          <w:lang w:val="ru-RU"/>
        </w:rPr>
        <w:tab/>
        <w:t>Запознати сме и приемаме условията на проекта на договор. Ако бъдем определени за изпълнител, ще сключим договор за възлагане на обществена поръчка в законоустановения срок и ще спазваме промените в държавно регулираните цени в Позитивен лекарствен списък</w:t>
      </w:r>
      <w:r w:rsidRPr="000D3428">
        <w:rPr>
          <w:sz w:val="24"/>
          <w:szCs w:val="24"/>
          <w:lang w:val="ru-RU"/>
        </w:rPr>
        <w:t xml:space="preserve"> </w:t>
      </w:r>
      <w:r w:rsidRPr="00804532">
        <w:rPr>
          <w:sz w:val="24"/>
          <w:szCs w:val="24"/>
          <w:lang w:val="ru-RU"/>
        </w:rPr>
        <w:t>и списък на залащани от  НЗОК медикаменти, като считано от датата на намаляване на цените ще доставяме съответните договорени лекарствени продукти на намалените цени.</w:t>
      </w:r>
    </w:p>
    <w:p w:rsidR="00623574" w:rsidRPr="00804532" w:rsidRDefault="00623574" w:rsidP="00623574">
      <w:pPr>
        <w:ind w:firstLine="540"/>
        <w:jc w:val="both"/>
        <w:rPr>
          <w:sz w:val="24"/>
          <w:szCs w:val="24"/>
          <w:lang w:val="ru-RU"/>
        </w:rPr>
      </w:pPr>
      <w:r w:rsidRPr="00804532">
        <w:rPr>
          <w:sz w:val="24"/>
          <w:szCs w:val="24"/>
          <w:lang w:val="ru-RU"/>
        </w:rPr>
        <w:tab/>
        <w:t xml:space="preserve">Срок за изпълнение на обществената поръчка </w:t>
      </w:r>
      <w:r w:rsidRPr="00804532">
        <w:rPr>
          <w:b/>
          <w:sz w:val="24"/>
          <w:szCs w:val="24"/>
          <w:lang w:val="ru-RU"/>
        </w:rPr>
        <w:t>1</w:t>
      </w:r>
      <w:r>
        <w:rPr>
          <w:b/>
          <w:sz w:val="24"/>
          <w:szCs w:val="24"/>
          <w:lang w:val="ru-RU"/>
        </w:rPr>
        <w:t>2</w:t>
      </w:r>
      <w:r w:rsidRPr="00804532">
        <w:rPr>
          <w:b/>
          <w:sz w:val="24"/>
          <w:szCs w:val="24"/>
          <w:lang w:val="ru-RU"/>
        </w:rPr>
        <w:t xml:space="preserve"> /</w:t>
      </w:r>
      <w:r>
        <w:rPr>
          <w:b/>
          <w:sz w:val="24"/>
          <w:szCs w:val="24"/>
          <w:lang w:val="ru-RU"/>
        </w:rPr>
        <w:t>дванадесет</w:t>
      </w:r>
      <w:r w:rsidRPr="00804532">
        <w:rPr>
          <w:b/>
          <w:sz w:val="24"/>
          <w:szCs w:val="24"/>
          <w:lang w:val="ru-RU"/>
        </w:rPr>
        <w:t>/ месеца</w:t>
      </w:r>
      <w:r w:rsidRPr="00804532">
        <w:rPr>
          <w:sz w:val="24"/>
          <w:szCs w:val="24"/>
          <w:lang w:val="ru-RU"/>
        </w:rPr>
        <w:t>, считано от  датата на влизане в сила посочена в  договора.</w:t>
      </w:r>
    </w:p>
    <w:p w:rsidR="00623574" w:rsidRPr="00804532" w:rsidRDefault="00623574" w:rsidP="00623574">
      <w:pPr>
        <w:ind w:firstLine="540"/>
        <w:jc w:val="both"/>
        <w:rPr>
          <w:sz w:val="24"/>
          <w:szCs w:val="24"/>
          <w:lang w:val="ru-RU"/>
        </w:rPr>
      </w:pPr>
      <w:r w:rsidRPr="00804532">
        <w:rPr>
          <w:sz w:val="24"/>
          <w:szCs w:val="24"/>
          <w:lang w:val="ru-RU"/>
        </w:rPr>
        <w:tab/>
        <w:t xml:space="preserve">Срок на плащане - отложено в срок </w:t>
      </w:r>
      <w:r w:rsidRPr="00804532">
        <w:rPr>
          <w:b/>
          <w:sz w:val="24"/>
          <w:szCs w:val="24"/>
          <w:lang w:val="ru-RU"/>
        </w:rPr>
        <w:t>до 60 (шестдесет) календарни дни,</w:t>
      </w:r>
      <w:r w:rsidRPr="00804532">
        <w:rPr>
          <w:sz w:val="24"/>
          <w:szCs w:val="24"/>
          <w:lang w:val="ru-RU"/>
        </w:rPr>
        <w:t xml:space="preserve"> считано от датата на доставка и представяне на предвидените в проекто-договора документи.</w:t>
      </w:r>
    </w:p>
    <w:p w:rsidR="00623574" w:rsidRPr="009315CF" w:rsidRDefault="00623574" w:rsidP="00623574">
      <w:pPr>
        <w:ind w:firstLine="540"/>
        <w:jc w:val="both"/>
        <w:rPr>
          <w:b/>
          <w:sz w:val="24"/>
          <w:szCs w:val="24"/>
          <w:lang w:val="ru-RU"/>
        </w:rPr>
      </w:pPr>
      <w:r w:rsidRPr="00804532">
        <w:rPr>
          <w:sz w:val="24"/>
          <w:szCs w:val="24"/>
          <w:lang w:val="ru-RU"/>
        </w:rPr>
        <w:tab/>
      </w:r>
      <w:r w:rsidRPr="009315CF">
        <w:rPr>
          <w:b/>
          <w:sz w:val="24"/>
          <w:szCs w:val="24"/>
          <w:lang w:val="ru-RU"/>
        </w:rPr>
        <w:t xml:space="preserve">Остатъчен срок на годност на оферираните медикаменти към датата на доставка:   </w:t>
      </w:r>
    </w:p>
    <w:p w:rsidR="00623574" w:rsidRPr="009315CF" w:rsidRDefault="00623574" w:rsidP="00623574">
      <w:pPr>
        <w:ind w:firstLine="720"/>
        <w:jc w:val="both"/>
        <w:rPr>
          <w:bCs/>
          <w:sz w:val="24"/>
          <w:szCs w:val="24"/>
          <w:lang w:val="bg-BG"/>
        </w:rPr>
      </w:pPr>
      <w:r w:rsidRPr="009315CF">
        <w:rPr>
          <w:bCs/>
          <w:sz w:val="24"/>
          <w:szCs w:val="24"/>
          <w:lang w:val="bg-BG"/>
        </w:rPr>
        <w:t>Към датата на доставката, остатъчният срок на годност на лекарствените продукти за лечение на онкологични заболявания, заплащани извън цената на КП и АПр, следва да е не по малък от 60% от посочения от производителя, а за биологични лекарствени продукти остатъчен срок на годност не по малък от 25%”.</w:t>
      </w:r>
    </w:p>
    <w:p w:rsidR="00623574" w:rsidRPr="009315CF" w:rsidRDefault="00623574" w:rsidP="00623574">
      <w:pPr>
        <w:ind w:firstLine="720"/>
        <w:jc w:val="both"/>
        <w:rPr>
          <w:bCs/>
          <w:sz w:val="24"/>
          <w:szCs w:val="24"/>
          <w:lang w:val="bg-BG"/>
        </w:rPr>
      </w:pPr>
      <w:r w:rsidRPr="009315CF">
        <w:rPr>
          <w:bCs/>
          <w:sz w:val="24"/>
          <w:szCs w:val="24"/>
          <w:lang w:val="bg-BG"/>
        </w:rPr>
        <w:t>При доставка на лекарствени продукти с остатъчен срок на годност под срока в предходната разпоредба, ИЗПЪЛНИТЕЛЯТ заплаща неустойка в размер: за лекарствени продукти за лечение на онкологични заболявания – 0.5% при остатъчен срок на годност от 40% до 60%, 1% при остатъчен срок на годност от 20% до 39,99% и 1.5% при остатъчен срок на годност от 10% до 19,99% и за биологични лекарствени продукти неустойка 1% при остатъчен срок на годност 15% до 25% и 1.5% при остатъчен срок на годност 10% до 14,99%</w:t>
      </w:r>
    </w:p>
    <w:p w:rsidR="00623574" w:rsidRDefault="00623574" w:rsidP="00623574">
      <w:pPr>
        <w:ind w:firstLine="540"/>
        <w:jc w:val="both"/>
        <w:rPr>
          <w:sz w:val="24"/>
          <w:szCs w:val="24"/>
          <w:lang w:val="ru-RU"/>
        </w:rPr>
      </w:pPr>
    </w:p>
    <w:p w:rsidR="00623574" w:rsidRDefault="00623574" w:rsidP="00623574">
      <w:pPr>
        <w:ind w:firstLine="540"/>
        <w:jc w:val="both"/>
        <w:rPr>
          <w:sz w:val="24"/>
          <w:szCs w:val="24"/>
          <w:lang w:val="ru-RU"/>
        </w:rPr>
      </w:pPr>
    </w:p>
    <w:p w:rsidR="00623574" w:rsidRDefault="00623574" w:rsidP="00623574">
      <w:pPr>
        <w:ind w:firstLine="540"/>
        <w:jc w:val="both"/>
        <w:rPr>
          <w:sz w:val="24"/>
          <w:szCs w:val="24"/>
          <w:lang w:val="ru-RU"/>
        </w:rPr>
      </w:pPr>
      <w:r>
        <w:rPr>
          <w:sz w:val="24"/>
          <w:szCs w:val="24"/>
          <w:lang w:val="ru-RU"/>
        </w:rPr>
        <w:tab/>
        <w:t>В случай, че бъдем определени за изпълнители, ние ще представим всички документи, необходими за подписване на договора, съгласно документацията за участие в посочения срок от Възложителя.</w:t>
      </w:r>
    </w:p>
    <w:p w:rsidR="00623574" w:rsidRPr="00804532" w:rsidRDefault="00623574" w:rsidP="00623574">
      <w:pPr>
        <w:ind w:firstLine="540"/>
        <w:jc w:val="both"/>
        <w:rPr>
          <w:color w:val="FF0000"/>
          <w:sz w:val="24"/>
          <w:szCs w:val="24"/>
          <w:lang w:val="ru-RU"/>
        </w:rPr>
      </w:pPr>
    </w:p>
    <w:p w:rsidR="00623574" w:rsidRPr="00804532" w:rsidRDefault="00623574" w:rsidP="00623574">
      <w:pPr>
        <w:jc w:val="both"/>
        <w:rPr>
          <w:b/>
          <w:sz w:val="24"/>
          <w:szCs w:val="24"/>
          <w:lang w:val="ru-RU"/>
        </w:rPr>
      </w:pPr>
      <w:r w:rsidRPr="00804532">
        <w:rPr>
          <w:color w:val="FF0000"/>
          <w:sz w:val="24"/>
          <w:szCs w:val="24"/>
          <w:lang w:val="ru-RU"/>
        </w:rPr>
        <w:t xml:space="preserve">  </w:t>
      </w:r>
      <w:r w:rsidRPr="00804532">
        <w:rPr>
          <w:b/>
          <w:sz w:val="24"/>
          <w:szCs w:val="24"/>
          <w:lang w:val="ru-RU"/>
        </w:rPr>
        <w:t>дата: _____________ г.</w:t>
      </w:r>
      <w:r w:rsidRPr="00804532">
        <w:rPr>
          <w:b/>
          <w:sz w:val="24"/>
          <w:szCs w:val="24"/>
          <w:lang w:val="ru-RU"/>
        </w:rPr>
        <w:tab/>
      </w:r>
      <w:r w:rsidRPr="00804532">
        <w:rPr>
          <w:b/>
          <w:sz w:val="24"/>
          <w:szCs w:val="24"/>
          <w:lang w:val="ru-RU"/>
        </w:rPr>
        <w:tab/>
      </w:r>
      <w:r w:rsidRPr="00804532">
        <w:rPr>
          <w:b/>
          <w:sz w:val="24"/>
          <w:szCs w:val="24"/>
          <w:lang w:val="ru-RU"/>
        </w:rPr>
        <w:tab/>
        <w:t xml:space="preserve">ПОДПИС и </w:t>
      </w:r>
    </w:p>
    <w:p w:rsidR="00623574" w:rsidRPr="00804532" w:rsidRDefault="00623574" w:rsidP="00623574">
      <w:pPr>
        <w:rPr>
          <w:b/>
          <w:sz w:val="24"/>
          <w:szCs w:val="24"/>
          <w:lang w:val="ru-RU"/>
        </w:rPr>
      </w:pPr>
      <w:r w:rsidRPr="00804532">
        <w:rPr>
          <w:b/>
          <w:sz w:val="24"/>
          <w:szCs w:val="24"/>
          <w:lang w:val="ru-RU"/>
        </w:rPr>
        <w:t xml:space="preserve">                                                                                ПЕЧАТ:   ______________</w:t>
      </w:r>
      <w:r w:rsidRPr="000D3428">
        <w:rPr>
          <w:b/>
          <w:sz w:val="24"/>
          <w:szCs w:val="24"/>
          <w:lang w:val="ru-RU"/>
        </w:rPr>
        <w:t>_______</w:t>
      </w:r>
      <w:r w:rsidRPr="00804532">
        <w:rPr>
          <w:b/>
          <w:sz w:val="24"/>
          <w:szCs w:val="24"/>
          <w:lang w:val="ru-RU"/>
        </w:rPr>
        <w:t>_______</w:t>
      </w:r>
    </w:p>
    <w:p w:rsidR="00623574" w:rsidRPr="00804532" w:rsidRDefault="00623574" w:rsidP="00623574">
      <w:pPr>
        <w:rPr>
          <w:b/>
          <w:sz w:val="24"/>
          <w:szCs w:val="24"/>
          <w:lang w:val="ru-RU"/>
        </w:rPr>
      </w:pPr>
      <w:r w:rsidRPr="00804532">
        <w:rPr>
          <w:sz w:val="24"/>
          <w:szCs w:val="24"/>
          <w:lang w:val="ru-RU"/>
        </w:rPr>
        <w:tab/>
      </w:r>
      <w:r w:rsidRPr="00804532">
        <w:rPr>
          <w:sz w:val="24"/>
          <w:szCs w:val="24"/>
          <w:lang w:val="ru-RU"/>
        </w:rPr>
        <w:tab/>
      </w:r>
      <w:r w:rsidRPr="00804532">
        <w:rPr>
          <w:sz w:val="24"/>
          <w:szCs w:val="24"/>
          <w:lang w:val="ru-RU"/>
        </w:rPr>
        <w:tab/>
      </w:r>
      <w:r w:rsidRPr="00804532">
        <w:rPr>
          <w:sz w:val="24"/>
          <w:szCs w:val="24"/>
          <w:lang w:val="ru-RU"/>
        </w:rPr>
        <w:tab/>
      </w:r>
      <w:r w:rsidRPr="00804532">
        <w:rPr>
          <w:sz w:val="24"/>
          <w:szCs w:val="24"/>
          <w:lang w:val="ru-RU"/>
        </w:rPr>
        <w:tab/>
      </w:r>
      <w:r w:rsidRPr="00804532">
        <w:rPr>
          <w:sz w:val="24"/>
          <w:szCs w:val="24"/>
          <w:lang w:val="ru-RU"/>
        </w:rPr>
        <w:tab/>
      </w:r>
      <w:r w:rsidRPr="00804532">
        <w:rPr>
          <w:sz w:val="24"/>
          <w:szCs w:val="24"/>
          <w:lang w:val="ru-RU"/>
        </w:rPr>
        <w:tab/>
        <w:t xml:space="preserve">   </w:t>
      </w:r>
      <w:r w:rsidRPr="00804532">
        <w:rPr>
          <w:sz w:val="24"/>
          <w:szCs w:val="24"/>
          <w:lang w:val="ru-RU"/>
        </w:rPr>
        <w:tab/>
        <w:t xml:space="preserve">    (име и фамилия)</w:t>
      </w:r>
      <w:r w:rsidRPr="00804532">
        <w:rPr>
          <w:sz w:val="24"/>
          <w:szCs w:val="24"/>
          <w:lang w:val="ru-RU"/>
        </w:rPr>
        <w:tab/>
      </w:r>
      <w:r w:rsidRPr="00804532">
        <w:rPr>
          <w:sz w:val="24"/>
          <w:szCs w:val="24"/>
          <w:lang w:val="ru-RU"/>
        </w:rPr>
        <w:tab/>
      </w:r>
      <w:r w:rsidRPr="00804532">
        <w:rPr>
          <w:sz w:val="24"/>
          <w:szCs w:val="24"/>
          <w:lang w:val="ru-RU"/>
        </w:rPr>
        <w:tab/>
      </w:r>
      <w:r w:rsidRPr="00804532">
        <w:rPr>
          <w:sz w:val="24"/>
          <w:szCs w:val="24"/>
          <w:lang w:val="ru-RU"/>
        </w:rPr>
        <w:tab/>
      </w:r>
      <w:r w:rsidRPr="00804532">
        <w:rPr>
          <w:sz w:val="24"/>
          <w:szCs w:val="24"/>
          <w:lang w:val="ru-RU"/>
        </w:rPr>
        <w:tab/>
        <w:t xml:space="preserve">        </w:t>
      </w:r>
      <w:r w:rsidRPr="000D3428">
        <w:rPr>
          <w:sz w:val="24"/>
          <w:szCs w:val="24"/>
          <w:lang w:val="ru-RU"/>
        </w:rPr>
        <w:t xml:space="preserve">  </w:t>
      </w:r>
      <w:r w:rsidRPr="00804532">
        <w:rPr>
          <w:sz w:val="24"/>
          <w:szCs w:val="24"/>
          <w:lang w:val="ru-RU"/>
        </w:rPr>
        <w:tab/>
        <w:t xml:space="preserve">           </w:t>
      </w:r>
      <w:r w:rsidRPr="000D3428">
        <w:rPr>
          <w:sz w:val="24"/>
          <w:szCs w:val="24"/>
          <w:lang w:val="ru-RU"/>
        </w:rPr>
        <w:t xml:space="preserve">                                     </w:t>
      </w:r>
      <w:r w:rsidRPr="00804532">
        <w:rPr>
          <w:sz w:val="24"/>
          <w:szCs w:val="24"/>
          <w:lang w:val="ru-RU"/>
        </w:rPr>
        <w:t>(длъжност на представляващия участника)</w:t>
      </w:r>
    </w:p>
    <w:p w:rsidR="00623574" w:rsidRPr="00804532" w:rsidRDefault="00623574" w:rsidP="00623574">
      <w:pPr>
        <w:tabs>
          <w:tab w:val="left" w:pos="8042"/>
        </w:tabs>
        <w:rPr>
          <w:sz w:val="24"/>
          <w:lang w:val="ru-RU"/>
        </w:rPr>
      </w:pPr>
    </w:p>
    <w:p w:rsidR="00623574" w:rsidRDefault="00623574" w:rsidP="00623574">
      <w:pPr>
        <w:tabs>
          <w:tab w:val="left" w:pos="8042"/>
        </w:tabs>
        <w:rPr>
          <w:sz w:val="24"/>
          <w:lang w:val="be-BY"/>
        </w:rPr>
      </w:pPr>
    </w:p>
    <w:p w:rsidR="00623574" w:rsidRDefault="00623574" w:rsidP="00623574">
      <w:pPr>
        <w:tabs>
          <w:tab w:val="left" w:pos="8042"/>
        </w:tabs>
        <w:rPr>
          <w:sz w:val="24"/>
          <w:lang w:val="be-BY"/>
        </w:rPr>
      </w:pPr>
    </w:p>
    <w:p w:rsidR="00623574" w:rsidRDefault="00623574" w:rsidP="00623574">
      <w:pPr>
        <w:tabs>
          <w:tab w:val="left" w:pos="8042"/>
        </w:tabs>
        <w:rPr>
          <w:sz w:val="24"/>
          <w:lang w:val="be-BY"/>
        </w:rPr>
      </w:pPr>
    </w:p>
    <w:p w:rsidR="00623574" w:rsidRDefault="00623574" w:rsidP="00623574">
      <w:pPr>
        <w:tabs>
          <w:tab w:val="left" w:pos="8042"/>
        </w:tabs>
        <w:rPr>
          <w:sz w:val="24"/>
          <w:lang w:val="be-BY"/>
        </w:rPr>
      </w:pPr>
    </w:p>
    <w:p w:rsidR="00623574" w:rsidRDefault="00623574" w:rsidP="00623574">
      <w:pPr>
        <w:tabs>
          <w:tab w:val="left" w:pos="8042"/>
        </w:tabs>
        <w:rPr>
          <w:sz w:val="24"/>
          <w:lang w:val="be-BY"/>
        </w:rPr>
      </w:pPr>
    </w:p>
    <w:p w:rsidR="00623574" w:rsidRDefault="00623574" w:rsidP="00623574">
      <w:pPr>
        <w:tabs>
          <w:tab w:val="left" w:pos="8042"/>
        </w:tabs>
        <w:rPr>
          <w:sz w:val="24"/>
          <w:lang w:val="be-BY"/>
        </w:rPr>
      </w:pPr>
    </w:p>
    <w:p w:rsidR="00623574" w:rsidRDefault="00623574" w:rsidP="00623574">
      <w:pPr>
        <w:tabs>
          <w:tab w:val="left" w:pos="8042"/>
        </w:tabs>
        <w:rPr>
          <w:sz w:val="24"/>
          <w:lang w:val="be-BY"/>
        </w:rPr>
      </w:pPr>
    </w:p>
    <w:p w:rsidR="00623574" w:rsidRDefault="00623574" w:rsidP="00623574">
      <w:pPr>
        <w:tabs>
          <w:tab w:val="left" w:pos="8042"/>
        </w:tabs>
        <w:rPr>
          <w:sz w:val="24"/>
          <w:lang w:val="be-BY"/>
        </w:rPr>
      </w:pPr>
    </w:p>
    <w:p w:rsidR="00623574" w:rsidRDefault="00623574" w:rsidP="00623574">
      <w:pPr>
        <w:tabs>
          <w:tab w:val="left" w:pos="8042"/>
        </w:tabs>
        <w:rPr>
          <w:sz w:val="24"/>
          <w:lang w:val="be-BY"/>
        </w:rPr>
      </w:pPr>
    </w:p>
    <w:p w:rsidR="00623574" w:rsidRDefault="00623574" w:rsidP="00623574">
      <w:pPr>
        <w:rPr>
          <w:sz w:val="24"/>
          <w:szCs w:val="24"/>
          <w:lang w:val="be-BY"/>
        </w:rPr>
      </w:pPr>
    </w:p>
    <w:p w:rsidR="00623574" w:rsidRDefault="00623574" w:rsidP="00623574">
      <w:pPr>
        <w:jc w:val="right"/>
        <w:rPr>
          <w:b/>
          <w:sz w:val="24"/>
          <w:szCs w:val="24"/>
          <w:lang w:val="be-BY"/>
        </w:rPr>
      </w:pPr>
      <w:r w:rsidRPr="003B2A4A">
        <w:rPr>
          <w:sz w:val="24"/>
          <w:szCs w:val="24"/>
          <w:lang w:val="ru-RU"/>
        </w:rPr>
        <w:t xml:space="preserve">                            </w:t>
      </w:r>
      <w:r>
        <w:rPr>
          <w:sz w:val="24"/>
          <w:szCs w:val="24"/>
          <w:lang w:val="bg-BG"/>
        </w:rPr>
        <w:t xml:space="preserve">            </w:t>
      </w:r>
      <w:r>
        <w:rPr>
          <w:b/>
          <w:sz w:val="24"/>
          <w:szCs w:val="24"/>
        </w:rPr>
        <w:t>Приложение</w:t>
      </w:r>
      <w:r>
        <w:rPr>
          <w:sz w:val="24"/>
          <w:szCs w:val="24"/>
        </w:rPr>
        <w:t xml:space="preserve"> </w:t>
      </w:r>
      <w:r>
        <w:rPr>
          <w:b/>
          <w:sz w:val="24"/>
          <w:szCs w:val="24"/>
        </w:rPr>
        <w:t>№</w:t>
      </w:r>
      <w:r>
        <w:rPr>
          <w:b/>
          <w:color w:val="000000"/>
          <w:sz w:val="24"/>
          <w:szCs w:val="24"/>
        </w:rPr>
        <w:t xml:space="preserve"> </w:t>
      </w:r>
      <w:r>
        <w:rPr>
          <w:b/>
          <w:color w:val="000000"/>
          <w:sz w:val="24"/>
          <w:szCs w:val="24"/>
          <w:lang w:val="bg-BG"/>
        </w:rPr>
        <w:t>4</w:t>
      </w:r>
    </w:p>
    <w:p w:rsidR="00623574" w:rsidRDefault="00623574" w:rsidP="00623574">
      <w:pPr>
        <w:pStyle w:val="5"/>
        <w:ind w:left="0"/>
        <w:rPr>
          <w:rFonts w:ascii="Times New Roman" w:hAnsi="Times New Roman" w:cs="Times New Roman"/>
          <w:b/>
          <w:sz w:val="24"/>
          <w:szCs w:val="24"/>
          <w:lang w:val="be-BY"/>
        </w:rPr>
      </w:pPr>
    </w:p>
    <w:p w:rsidR="00623574" w:rsidRDefault="00623574" w:rsidP="00623574">
      <w:pPr>
        <w:rPr>
          <w:sz w:val="24"/>
          <w:szCs w:val="24"/>
          <w:lang w:val="be-BY"/>
        </w:rPr>
      </w:pPr>
    </w:p>
    <w:p w:rsidR="00623574" w:rsidRDefault="00623574" w:rsidP="00623574">
      <w:pPr>
        <w:pStyle w:val="5"/>
        <w:ind w:left="0"/>
        <w:jc w:val="center"/>
        <w:rPr>
          <w:sz w:val="24"/>
          <w:szCs w:val="24"/>
        </w:rPr>
      </w:pPr>
      <w:r>
        <w:rPr>
          <w:rFonts w:ascii="Times New Roman" w:hAnsi="Times New Roman" w:cs="Times New Roman"/>
          <w:b/>
          <w:sz w:val="24"/>
          <w:szCs w:val="24"/>
        </w:rPr>
        <w:t>Д Е К Л А Р А Ц И Я</w:t>
      </w:r>
    </w:p>
    <w:p w:rsidR="00623574" w:rsidRDefault="00623574" w:rsidP="00623574">
      <w:pPr>
        <w:rPr>
          <w:sz w:val="24"/>
          <w:szCs w:val="24"/>
          <w:lang w:val="bg-BG"/>
        </w:rPr>
      </w:pPr>
    </w:p>
    <w:p w:rsidR="00623574" w:rsidRPr="003B2A4A" w:rsidRDefault="00623574" w:rsidP="00623574">
      <w:pPr>
        <w:shd w:val="clear" w:color="auto" w:fill="FFFFFF"/>
        <w:tabs>
          <w:tab w:val="left" w:leader="dot" w:pos="6029"/>
          <w:tab w:val="left" w:leader="dot" w:pos="9221"/>
        </w:tabs>
        <w:spacing w:line="274" w:lineRule="exact"/>
        <w:jc w:val="both"/>
        <w:rPr>
          <w:color w:val="000000"/>
          <w:spacing w:val="2"/>
          <w:sz w:val="24"/>
          <w:szCs w:val="24"/>
          <w:lang w:val="ru-RU"/>
        </w:rPr>
      </w:pPr>
      <w:r>
        <w:rPr>
          <w:sz w:val="24"/>
          <w:szCs w:val="24"/>
          <w:lang w:val="bg-BG"/>
        </w:rPr>
        <w:t xml:space="preserve">                                                 </w:t>
      </w:r>
      <w:r w:rsidRPr="003B2A4A">
        <w:rPr>
          <w:sz w:val="24"/>
          <w:szCs w:val="24"/>
          <w:lang w:val="ru-RU"/>
        </w:rPr>
        <w:t>за съгласие</w:t>
      </w:r>
      <w:r>
        <w:rPr>
          <w:sz w:val="24"/>
          <w:szCs w:val="24"/>
          <w:lang w:val="bg-BG"/>
        </w:rPr>
        <w:t xml:space="preserve"> с клаузите на договора</w:t>
      </w:r>
    </w:p>
    <w:p w:rsidR="00623574" w:rsidRPr="003B2A4A" w:rsidRDefault="00623574" w:rsidP="00623574">
      <w:pPr>
        <w:shd w:val="clear" w:color="auto" w:fill="FFFFFF"/>
        <w:tabs>
          <w:tab w:val="left" w:leader="dot" w:pos="6029"/>
          <w:tab w:val="left" w:leader="dot" w:pos="9221"/>
        </w:tabs>
        <w:spacing w:line="274" w:lineRule="exact"/>
        <w:jc w:val="both"/>
        <w:rPr>
          <w:color w:val="000000"/>
          <w:spacing w:val="2"/>
          <w:sz w:val="24"/>
          <w:szCs w:val="24"/>
          <w:lang w:val="ru-RU"/>
        </w:rPr>
      </w:pPr>
    </w:p>
    <w:p w:rsidR="00623574" w:rsidRPr="00FC4D8C" w:rsidRDefault="00623574" w:rsidP="00623574">
      <w:pPr>
        <w:shd w:val="clear" w:color="auto" w:fill="FFFFFF"/>
        <w:tabs>
          <w:tab w:val="left" w:leader="dot" w:pos="6029"/>
          <w:tab w:val="left" w:leader="dot" w:pos="9221"/>
        </w:tabs>
        <w:jc w:val="both"/>
        <w:rPr>
          <w:color w:val="000000"/>
          <w:spacing w:val="1"/>
          <w:sz w:val="24"/>
          <w:szCs w:val="24"/>
          <w:lang w:val="ru-RU"/>
        </w:rPr>
      </w:pPr>
      <w:r w:rsidRPr="00FC4D8C">
        <w:rPr>
          <w:color w:val="000000"/>
          <w:spacing w:val="2"/>
          <w:sz w:val="24"/>
          <w:szCs w:val="24"/>
          <w:lang w:val="ru-RU"/>
        </w:rPr>
        <w:t xml:space="preserve">Долуподписаният    /-ната/    </w:t>
      </w:r>
      <w:r w:rsidRPr="00FC4D8C">
        <w:rPr>
          <w:color w:val="000000"/>
          <w:sz w:val="24"/>
          <w:szCs w:val="24"/>
          <w:lang w:val="ru-RU"/>
        </w:rPr>
        <w:tab/>
      </w:r>
      <w:r w:rsidRPr="00FC4D8C">
        <w:rPr>
          <w:color w:val="000000"/>
          <w:spacing w:val="10"/>
          <w:sz w:val="24"/>
          <w:szCs w:val="24"/>
          <w:lang w:val="ru-RU"/>
        </w:rPr>
        <w:t xml:space="preserve">,    с    ЕГН    </w:t>
      </w:r>
      <w:r w:rsidRPr="00FC4D8C">
        <w:rPr>
          <w:color w:val="000000"/>
          <w:sz w:val="24"/>
          <w:szCs w:val="24"/>
          <w:lang w:val="ru-RU"/>
        </w:rPr>
        <w:tab/>
        <w:t>,</w:t>
      </w:r>
    </w:p>
    <w:p w:rsidR="00623574" w:rsidRPr="00FC4D8C" w:rsidRDefault="00623574" w:rsidP="00623574">
      <w:pPr>
        <w:shd w:val="clear" w:color="auto" w:fill="FFFFFF"/>
        <w:tabs>
          <w:tab w:val="left" w:leader="dot" w:pos="6029"/>
          <w:tab w:val="left" w:leader="dot" w:pos="9221"/>
        </w:tabs>
        <w:jc w:val="both"/>
        <w:rPr>
          <w:color w:val="000000"/>
          <w:spacing w:val="-4"/>
          <w:sz w:val="24"/>
          <w:szCs w:val="24"/>
          <w:lang w:val="ru-RU"/>
        </w:rPr>
      </w:pPr>
      <w:r w:rsidRPr="00FC4D8C">
        <w:rPr>
          <w:color w:val="000000"/>
          <w:spacing w:val="1"/>
          <w:sz w:val="24"/>
          <w:szCs w:val="24"/>
          <w:lang w:val="ru-RU"/>
        </w:rPr>
        <w:t xml:space="preserve">л.к.№ ........................     </w:t>
      </w:r>
      <w:r w:rsidRPr="00FC4D8C">
        <w:rPr>
          <w:color w:val="000000"/>
          <w:sz w:val="24"/>
          <w:szCs w:val="24"/>
          <w:lang w:val="ru-RU"/>
        </w:rPr>
        <w:t xml:space="preserve">      </w:t>
      </w:r>
      <w:r w:rsidRPr="00FC4D8C">
        <w:rPr>
          <w:color w:val="000000"/>
          <w:spacing w:val="3"/>
          <w:sz w:val="24"/>
          <w:szCs w:val="24"/>
          <w:lang w:val="ru-RU"/>
        </w:rPr>
        <w:t xml:space="preserve">издадена    на ..........................     </w:t>
      </w:r>
      <w:r w:rsidRPr="00FC4D8C">
        <w:rPr>
          <w:color w:val="000000"/>
          <w:sz w:val="24"/>
          <w:szCs w:val="24"/>
          <w:lang w:val="ru-RU"/>
        </w:rPr>
        <w:t xml:space="preserve">в </w:t>
      </w:r>
      <w:r w:rsidRPr="00FC4D8C">
        <w:rPr>
          <w:color w:val="000000"/>
          <w:sz w:val="24"/>
          <w:szCs w:val="24"/>
          <w:lang w:val="ru-RU"/>
        </w:rPr>
        <w:tab/>
      </w:r>
    </w:p>
    <w:p w:rsidR="00623574" w:rsidRDefault="00623574" w:rsidP="00623574">
      <w:pPr>
        <w:jc w:val="both"/>
        <w:rPr>
          <w:sz w:val="24"/>
          <w:szCs w:val="24"/>
          <w:lang w:val="ru-RU"/>
        </w:rPr>
      </w:pPr>
      <w:r w:rsidRPr="00FC4D8C">
        <w:rPr>
          <w:color w:val="000000"/>
          <w:spacing w:val="-4"/>
          <w:sz w:val="24"/>
          <w:szCs w:val="24"/>
          <w:lang w:val="ru-RU"/>
        </w:rPr>
        <w:t>в качеството    ми    на</w:t>
      </w:r>
      <w:r w:rsidRPr="00FC4D8C">
        <w:rPr>
          <w:color w:val="000000"/>
          <w:sz w:val="24"/>
          <w:szCs w:val="24"/>
          <w:lang w:val="ru-RU"/>
        </w:rPr>
        <w:tab/>
        <w:t>................................ на ............................................</w:t>
      </w:r>
      <w:r w:rsidRPr="00FC4D8C">
        <w:rPr>
          <w:sz w:val="24"/>
          <w:szCs w:val="24"/>
          <w:lang w:val="ru-RU"/>
        </w:rPr>
        <w:tab/>
      </w:r>
      <w:r w:rsidRPr="00FC4D8C">
        <w:rPr>
          <w:color w:val="000000"/>
          <w:sz w:val="24"/>
          <w:szCs w:val="24"/>
          <w:lang w:val="ru-RU"/>
        </w:rPr>
        <w:t xml:space="preserve"> </w:t>
      </w:r>
      <w:r w:rsidRPr="00FC4D8C">
        <w:rPr>
          <w:color w:val="000000"/>
          <w:spacing w:val="2"/>
          <w:sz w:val="24"/>
          <w:szCs w:val="24"/>
          <w:lang w:val="ru-RU"/>
        </w:rPr>
        <w:t>(</w:t>
      </w:r>
      <w:r w:rsidRPr="00FC4D8C">
        <w:rPr>
          <w:i/>
          <w:color w:val="000000"/>
          <w:spacing w:val="2"/>
          <w:sz w:val="24"/>
          <w:szCs w:val="24"/>
          <w:lang w:val="ru-RU"/>
        </w:rPr>
        <w:t xml:space="preserve">посочва се </w:t>
      </w:r>
      <w:r w:rsidRPr="00FC4D8C">
        <w:rPr>
          <w:i/>
          <w:color w:val="000000"/>
          <w:spacing w:val="2"/>
          <w:sz w:val="24"/>
          <w:szCs w:val="24"/>
          <w:u w:val="single"/>
          <w:lang w:val="ru-RU"/>
        </w:rPr>
        <w:t>фирмата, която представлявате</w:t>
      </w:r>
      <w:r w:rsidRPr="00FC4D8C">
        <w:rPr>
          <w:color w:val="000000"/>
          <w:spacing w:val="2"/>
          <w:sz w:val="24"/>
          <w:szCs w:val="24"/>
          <w:lang w:val="ru-RU"/>
        </w:rPr>
        <w:t xml:space="preserve">), </w:t>
      </w:r>
      <w:r w:rsidRPr="00FC4D8C">
        <w:rPr>
          <w:color w:val="000000"/>
          <w:sz w:val="24"/>
          <w:szCs w:val="24"/>
          <w:lang w:val="ru-RU"/>
        </w:rPr>
        <w:t xml:space="preserve">с ЕИК …………………, </w:t>
      </w:r>
      <w:r w:rsidRPr="00FC4D8C">
        <w:rPr>
          <w:sz w:val="24"/>
          <w:szCs w:val="24"/>
          <w:lang w:val="ru-RU"/>
        </w:rPr>
        <w:t xml:space="preserve">във връзка с участието на дружеството (обединението) в процедура с предмет: </w:t>
      </w:r>
    </w:p>
    <w:p w:rsidR="00623574" w:rsidRPr="00FC4D8C" w:rsidRDefault="00623574" w:rsidP="00623574">
      <w:pPr>
        <w:jc w:val="both"/>
        <w:rPr>
          <w:b/>
          <w:sz w:val="24"/>
          <w:szCs w:val="24"/>
          <w:lang w:val="bg-BG"/>
        </w:rPr>
      </w:pPr>
      <w:r w:rsidRPr="00FC4D8C">
        <w:rPr>
          <w:b/>
          <w:sz w:val="24"/>
          <w:szCs w:val="24"/>
          <w:lang w:val="bg-BG"/>
        </w:rPr>
        <w:t>"Доставка на лекарствени продукти” по Приложение 1</w:t>
      </w:r>
    </w:p>
    <w:p w:rsidR="00623574" w:rsidRPr="00FC4D8C" w:rsidRDefault="00623574" w:rsidP="00623574">
      <w:pPr>
        <w:pStyle w:val="ListParagraph"/>
        <w:spacing w:line="100" w:lineRule="atLeast"/>
        <w:ind w:left="0"/>
        <w:jc w:val="both"/>
        <w:rPr>
          <w:b/>
          <w:lang w:val="be-BY"/>
        </w:rPr>
      </w:pPr>
    </w:p>
    <w:p w:rsidR="00623574" w:rsidRDefault="00623574" w:rsidP="00623574">
      <w:pPr>
        <w:pStyle w:val="ListParagraph"/>
        <w:ind w:left="0"/>
        <w:jc w:val="both"/>
        <w:rPr>
          <w:color w:val="000000"/>
          <w:spacing w:val="-2"/>
        </w:rPr>
      </w:pPr>
      <w:r>
        <w:rPr>
          <w:b/>
        </w:rPr>
        <w:t xml:space="preserve">                                                            </w:t>
      </w:r>
      <w:r>
        <w:rPr>
          <w:b/>
          <w:lang w:val="ru-RU"/>
        </w:rPr>
        <w:t>Д Е К Л А Р И Р А М:</w:t>
      </w:r>
    </w:p>
    <w:p w:rsidR="00623574" w:rsidRPr="003B2A4A" w:rsidRDefault="00623574" w:rsidP="00623574">
      <w:pPr>
        <w:shd w:val="clear" w:color="auto" w:fill="FFFFFF"/>
        <w:jc w:val="both"/>
        <w:rPr>
          <w:color w:val="000000"/>
          <w:spacing w:val="-2"/>
          <w:sz w:val="24"/>
          <w:szCs w:val="24"/>
          <w:lang w:val="ru-RU"/>
        </w:rPr>
      </w:pPr>
    </w:p>
    <w:p w:rsidR="00623574" w:rsidRDefault="00623574" w:rsidP="00623574">
      <w:pPr>
        <w:jc w:val="both"/>
        <w:rPr>
          <w:color w:val="000000"/>
          <w:spacing w:val="-5"/>
          <w:sz w:val="24"/>
          <w:szCs w:val="24"/>
          <w:lang w:val="ru-RU"/>
        </w:rPr>
      </w:pPr>
      <w:r>
        <w:rPr>
          <w:color w:val="000000"/>
          <w:spacing w:val="-5"/>
          <w:sz w:val="24"/>
          <w:szCs w:val="24"/>
          <w:lang w:val="ru-RU"/>
        </w:rPr>
        <w:t xml:space="preserve">1. Представляваното от мен дружество (обединение) като участник в процедура за възлагане на настоящата обществена поръчка приема </w:t>
      </w:r>
      <w:r>
        <w:rPr>
          <w:sz w:val="24"/>
          <w:szCs w:val="24"/>
          <w:lang w:val="bg-BG"/>
        </w:rPr>
        <w:t xml:space="preserve">с клаузите на </w:t>
      </w:r>
      <w:r>
        <w:rPr>
          <w:color w:val="000000"/>
          <w:spacing w:val="-5"/>
          <w:sz w:val="24"/>
          <w:szCs w:val="24"/>
          <w:lang w:val="ru-RU"/>
        </w:rPr>
        <w:t xml:space="preserve">приложения към документацията за участие проект на договор. </w:t>
      </w:r>
    </w:p>
    <w:p w:rsidR="00623574" w:rsidRDefault="00623574" w:rsidP="00623574">
      <w:pPr>
        <w:jc w:val="both"/>
        <w:rPr>
          <w:color w:val="000000"/>
          <w:spacing w:val="-5"/>
          <w:sz w:val="24"/>
          <w:szCs w:val="24"/>
          <w:lang w:val="ru-RU"/>
        </w:rPr>
      </w:pPr>
    </w:p>
    <w:p w:rsidR="00623574" w:rsidRDefault="00623574" w:rsidP="00623574">
      <w:pPr>
        <w:jc w:val="both"/>
        <w:rPr>
          <w:sz w:val="24"/>
          <w:szCs w:val="24"/>
          <w:lang w:val="bg-BG"/>
        </w:rPr>
      </w:pPr>
    </w:p>
    <w:p w:rsidR="00623574" w:rsidRDefault="00623574" w:rsidP="00623574">
      <w:pPr>
        <w:spacing w:before="60" w:after="60"/>
        <w:jc w:val="both"/>
        <w:rPr>
          <w:sz w:val="24"/>
          <w:szCs w:val="24"/>
          <w:lang w:val="bg-BG"/>
        </w:rPr>
      </w:pPr>
    </w:p>
    <w:p w:rsidR="00623574" w:rsidRDefault="00623574" w:rsidP="00623574">
      <w:pPr>
        <w:shd w:val="clear" w:color="auto" w:fill="FFFFFF"/>
        <w:jc w:val="both"/>
        <w:rPr>
          <w:color w:val="000000"/>
          <w:spacing w:val="-5"/>
          <w:sz w:val="24"/>
          <w:szCs w:val="24"/>
          <w:lang w:val="ru-RU"/>
        </w:rPr>
      </w:pPr>
    </w:p>
    <w:p w:rsidR="00623574" w:rsidRPr="003B2A4A" w:rsidRDefault="00623574" w:rsidP="00623574">
      <w:pPr>
        <w:jc w:val="both"/>
        <w:rPr>
          <w:sz w:val="24"/>
          <w:szCs w:val="24"/>
          <w:lang w:val="ru-RU"/>
        </w:rPr>
      </w:pPr>
    </w:p>
    <w:p w:rsidR="00623574" w:rsidRDefault="00623574" w:rsidP="00623574">
      <w:pPr>
        <w:jc w:val="both"/>
        <w:rPr>
          <w:sz w:val="24"/>
          <w:szCs w:val="24"/>
          <w:lang w:val="be-BY"/>
        </w:rPr>
      </w:pPr>
      <w:r w:rsidRPr="003B2A4A">
        <w:rPr>
          <w:sz w:val="24"/>
          <w:szCs w:val="24"/>
          <w:lang w:val="ru-RU"/>
        </w:rPr>
        <w:t xml:space="preserve">Известно ми е, че за вписване на неверни данни в настоящата декларация подлежа на наказателна отговорност съгласно чл. 313 от Наказателния кодекс. </w:t>
      </w:r>
    </w:p>
    <w:p w:rsidR="00623574" w:rsidRDefault="00623574" w:rsidP="00623574">
      <w:pPr>
        <w:tabs>
          <w:tab w:val="left" w:pos="5760"/>
        </w:tabs>
        <w:jc w:val="both"/>
        <w:rPr>
          <w:sz w:val="24"/>
          <w:szCs w:val="24"/>
          <w:lang w:val="be-BY"/>
        </w:rPr>
      </w:pPr>
    </w:p>
    <w:p w:rsidR="00623574" w:rsidRDefault="00623574" w:rsidP="00623574">
      <w:pPr>
        <w:tabs>
          <w:tab w:val="left" w:pos="5760"/>
        </w:tabs>
        <w:jc w:val="both"/>
        <w:rPr>
          <w:sz w:val="24"/>
          <w:szCs w:val="24"/>
          <w:lang w:val="be-BY"/>
        </w:rPr>
      </w:pPr>
    </w:p>
    <w:p w:rsidR="00623574" w:rsidRDefault="00623574" w:rsidP="00623574">
      <w:pPr>
        <w:tabs>
          <w:tab w:val="left" w:pos="5760"/>
        </w:tabs>
        <w:jc w:val="both"/>
        <w:rPr>
          <w:sz w:val="24"/>
          <w:szCs w:val="24"/>
          <w:lang w:val="be-BY"/>
        </w:rPr>
      </w:pPr>
    </w:p>
    <w:p w:rsidR="00623574" w:rsidRDefault="00623574" w:rsidP="00623574">
      <w:pPr>
        <w:tabs>
          <w:tab w:val="left" w:pos="5760"/>
        </w:tabs>
        <w:jc w:val="both"/>
        <w:rPr>
          <w:sz w:val="24"/>
          <w:szCs w:val="24"/>
          <w:lang w:val="be-BY"/>
        </w:rPr>
      </w:pPr>
    </w:p>
    <w:p w:rsidR="00623574" w:rsidRDefault="00623574" w:rsidP="00623574">
      <w:pPr>
        <w:tabs>
          <w:tab w:val="left" w:pos="5760"/>
        </w:tabs>
        <w:jc w:val="both"/>
        <w:rPr>
          <w:sz w:val="24"/>
          <w:szCs w:val="24"/>
          <w:lang w:val="be-BY"/>
        </w:rPr>
      </w:pPr>
    </w:p>
    <w:p w:rsidR="00623574" w:rsidRDefault="00623574" w:rsidP="00623574">
      <w:pPr>
        <w:tabs>
          <w:tab w:val="left" w:pos="5760"/>
        </w:tabs>
        <w:jc w:val="both"/>
        <w:rPr>
          <w:sz w:val="24"/>
          <w:szCs w:val="24"/>
          <w:lang w:val="be-BY"/>
        </w:rPr>
      </w:pPr>
    </w:p>
    <w:p w:rsidR="00623574" w:rsidRDefault="00623574" w:rsidP="00623574">
      <w:pPr>
        <w:tabs>
          <w:tab w:val="left" w:pos="5760"/>
        </w:tabs>
        <w:jc w:val="both"/>
        <w:rPr>
          <w:sz w:val="24"/>
          <w:szCs w:val="24"/>
          <w:lang w:val="be-BY"/>
        </w:rPr>
      </w:pPr>
    </w:p>
    <w:p w:rsidR="00623574" w:rsidRDefault="00623574" w:rsidP="00623574">
      <w:pPr>
        <w:tabs>
          <w:tab w:val="left" w:pos="5760"/>
        </w:tabs>
        <w:jc w:val="both"/>
        <w:rPr>
          <w:sz w:val="24"/>
          <w:szCs w:val="24"/>
          <w:lang w:val="be-BY"/>
        </w:rPr>
      </w:pPr>
    </w:p>
    <w:p w:rsidR="00623574" w:rsidRDefault="00623574" w:rsidP="00623574">
      <w:pPr>
        <w:tabs>
          <w:tab w:val="left" w:pos="5760"/>
        </w:tabs>
        <w:jc w:val="both"/>
        <w:rPr>
          <w:sz w:val="24"/>
          <w:szCs w:val="24"/>
          <w:lang w:val="be-BY"/>
        </w:rPr>
      </w:pPr>
    </w:p>
    <w:p w:rsidR="00623574" w:rsidRPr="003B2A4A" w:rsidRDefault="00623574" w:rsidP="00623574">
      <w:pPr>
        <w:tabs>
          <w:tab w:val="left" w:pos="5760"/>
        </w:tabs>
        <w:jc w:val="both"/>
        <w:rPr>
          <w:sz w:val="24"/>
          <w:szCs w:val="24"/>
          <w:lang w:val="ru-RU"/>
        </w:rPr>
      </w:pPr>
      <w:r w:rsidRPr="003B2A4A">
        <w:rPr>
          <w:sz w:val="24"/>
          <w:szCs w:val="24"/>
          <w:lang w:val="ru-RU"/>
        </w:rPr>
        <w:t xml:space="preserve">          </w:t>
      </w:r>
    </w:p>
    <w:p w:rsidR="00623574" w:rsidRDefault="00623574" w:rsidP="00623574">
      <w:pPr>
        <w:widowControl w:val="0"/>
        <w:spacing w:after="240"/>
        <w:jc w:val="both"/>
        <w:rPr>
          <w:sz w:val="24"/>
          <w:szCs w:val="24"/>
          <w:lang w:val="bg-BG"/>
        </w:rPr>
      </w:pPr>
      <w:r w:rsidRPr="003B2A4A">
        <w:rPr>
          <w:sz w:val="24"/>
          <w:szCs w:val="24"/>
          <w:lang w:val="ru-RU"/>
        </w:rPr>
        <w:t xml:space="preserve">           </w:t>
      </w:r>
      <w:r w:rsidRPr="003B2A4A">
        <w:rPr>
          <w:sz w:val="24"/>
          <w:szCs w:val="24"/>
          <w:lang w:val="ru-RU"/>
        </w:rPr>
        <w:tab/>
      </w:r>
      <w:r w:rsidRPr="003B2A4A">
        <w:rPr>
          <w:b/>
          <w:sz w:val="24"/>
          <w:szCs w:val="24"/>
          <w:lang w:val="ru-RU"/>
        </w:rPr>
        <w:t>Дата:</w:t>
      </w:r>
      <w:r w:rsidRPr="003B2A4A">
        <w:rPr>
          <w:sz w:val="24"/>
          <w:szCs w:val="24"/>
          <w:lang w:val="ru-RU"/>
        </w:rPr>
        <w:t xml:space="preserve"> ...................</w:t>
      </w:r>
      <w:r w:rsidRPr="003B2A4A">
        <w:rPr>
          <w:b/>
          <w:sz w:val="24"/>
          <w:szCs w:val="24"/>
          <w:lang w:val="ru-RU"/>
        </w:rPr>
        <w:t xml:space="preserve"> г.</w:t>
      </w:r>
      <w:r w:rsidRPr="003B2A4A">
        <w:rPr>
          <w:sz w:val="24"/>
          <w:szCs w:val="24"/>
          <w:lang w:val="ru-RU"/>
        </w:rPr>
        <w:t xml:space="preserve">                                    </w:t>
      </w:r>
      <w:r w:rsidRPr="003B2A4A">
        <w:rPr>
          <w:sz w:val="24"/>
          <w:szCs w:val="24"/>
          <w:lang w:val="ru-RU"/>
        </w:rPr>
        <w:tab/>
      </w:r>
      <w:r w:rsidRPr="003B2A4A">
        <w:rPr>
          <w:b/>
          <w:sz w:val="24"/>
          <w:szCs w:val="24"/>
          <w:lang w:val="ru-RU"/>
        </w:rPr>
        <w:t>ДЕКЛАРАТОР:</w:t>
      </w:r>
      <w:r w:rsidRPr="003B2A4A">
        <w:rPr>
          <w:sz w:val="24"/>
          <w:szCs w:val="24"/>
          <w:lang w:val="ru-RU"/>
        </w:rPr>
        <w:t xml:space="preserve"> ……..................................                                                                                                 </w:t>
      </w:r>
      <w:r w:rsidRPr="003B2A4A">
        <w:rPr>
          <w:sz w:val="24"/>
          <w:szCs w:val="24"/>
          <w:lang w:val="ru-RU"/>
        </w:rPr>
        <w:tab/>
        <w:t xml:space="preserve">  </w:t>
      </w:r>
      <w:r w:rsidRPr="003B2A4A">
        <w:rPr>
          <w:sz w:val="24"/>
          <w:szCs w:val="24"/>
          <w:lang w:val="ru-RU"/>
        </w:rPr>
        <w:tab/>
      </w:r>
      <w:r w:rsidRPr="003B2A4A">
        <w:rPr>
          <w:sz w:val="24"/>
          <w:szCs w:val="24"/>
          <w:lang w:val="ru-RU"/>
        </w:rPr>
        <w:tab/>
      </w:r>
      <w:r w:rsidRPr="003B2A4A">
        <w:rPr>
          <w:sz w:val="24"/>
          <w:szCs w:val="24"/>
          <w:lang w:val="ru-RU"/>
        </w:rPr>
        <w:tab/>
      </w:r>
      <w:r w:rsidRPr="003B2A4A">
        <w:rPr>
          <w:sz w:val="24"/>
          <w:szCs w:val="24"/>
          <w:lang w:val="ru-RU"/>
        </w:rPr>
        <w:tab/>
      </w:r>
      <w:r w:rsidRPr="003B2A4A">
        <w:rPr>
          <w:sz w:val="24"/>
          <w:szCs w:val="24"/>
          <w:lang w:val="ru-RU"/>
        </w:rPr>
        <w:tab/>
      </w:r>
      <w:r w:rsidRPr="003B2A4A">
        <w:rPr>
          <w:sz w:val="24"/>
          <w:szCs w:val="24"/>
          <w:lang w:val="ru-RU"/>
        </w:rPr>
        <w:tab/>
      </w:r>
      <w:r w:rsidRPr="003B2A4A">
        <w:rPr>
          <w:sz w:val="24"/>
          <w:szCs w:val="24"/>
          <w:lang w:val="ru-RU"/>
        </w:rPr>
        <w:tab/>
      </w:r>
      <w:r w:rsidRPr="003B2A4A">
        <w:rPr>
          <w:sz w:val="24"/>
          <w:szCs w:val="24"/>
          <w:lang w:val="ru-RU"/>
        </w:rPr>
        <w:tab/>
      </w:r>
      <w:r w:rsidRPr="003B2A4A">
        <w:rPr>
          <w:sz w:val="24"/>
          <w:szCs w:val="24"/>
          <w:lang w:val="ru-RU"/>
        </w:rPr>
        <w:tab/>
        <w:t xml:space="preserve">(подпис, печат) </w:t>
      </w:r>
    </w:p>
    <w:p w:rsidR="00623574" w:rsidRDefault="00623574" w:rsidP="00623574">
      <w:pPr>
        <w:tabs>
          <w:tab w:val="left" w:pos="5760"/>
        </w:tabs>
        <w:jc w:val="both"/>
        <w:rPr>
          <w:sz w:val="24"/>
          <w:szCs w:val="24"/>
          <w:lang w:val="bg-BG"/>
        </w:rPr>
      </w:pPr>
    </w:p>
    <w:p w:rsidR="00623574" w:rsidRDefault="00623574" w:rsidP="00623574">
      <w:pPr>
        <w:spacing w:after="200" w:line="276" w:lineRule="auto"/>
        <w:rPr>
          <w:sz w:val="24"/>
          <w:szCs w:val="24"/>
          <w:lang w:val="bg-BG"/>
        </w:rPr>
      </w:pPr>
    </w:p>
    <w:p w:rsidR="00623574" w:rsidRDefault="00623574" w:rsidP="00623574">
      <w:pPr>
        <w:rPr>
          <w:sz w:val="24"/>
          <w:szCs w:val="24"/>
          <w:lang w:val="bg-BG"/>
        </w:rPr>
      </w:pPr>
    </w:p>
    <w:p w:rsidR="00623574" w:rsidRDefault="00623574" w:rsidP="00623574">
      <w:pPr>
        <w:rPr>
          <w:b/>
          <w:sz w:val="24"/>
          <w:szCs w:val="24"/>
          <w:lang w:val="bg-BG"/>
        </w:rPr>
      </w:pPr>
    </w:p>
    <w:p w:rsidR="00623574" w:rsidRDefault="00623574" w:rsidP="00623574">
      <w:pPr>
        <w:rPr>
          <w:b/>
          <w:sz w:val="24"/>
          <w:szCs w:val="24"/>
          <w:lang w:val="bg-BG"/>
        </w:rPr>
      </w:pPr>
    </w:p>
    <w:p w:rsidR="00623574" w:rsidRDefault="00623574" w:rsidP="00623574">
      <w:pPr>
        <w:rPr>
          <w:b/>
          <w:sz w:val="24"/>
          <w:szCs w:val="24"/>
          <w:lang w:val="bg-BG"/>
        </w:rPr>
      </w:pPr>
    </w:p>
    <w:p w:rsidR="00623574" w:rsidRDefault="00623574" w:rsidP="00623574">
      <w:pPr>
        <w:rPr>
          <w:b/>
          <w:sz w:val="24"/>
          <w:szCs w:val="24"/>
          <w:lang w:val="bg-BG"/>
        </w:rPr>
      </w:pPr>
    </w:p>
    <w:p w:rsidR="00623574" w:rsidRDefault="00623574" w:rsidP="00623574">
      <w:pPr>
        <w:rPr>
          <w:b/>
          <w:sz w:val="24"/>
          <w:szCs w:val="24"/>
          <w:lang w:val="bg-BG"/>
        </w:rPr>
      </w:pPr>
    </w:p>
    <w:p w:rsidR="00623574" w:rsidRDefault="00623574" w:rsidP="00623574">
      <w:pPr>
        <w:rPr>
          <w:b/>
          <w:sz w:val="24"/>
          <w:szCs w:val="24"/>
          <w:lang w:val="bg-BG"/>
        </w:rPr>
      </w:pPr>
    </w:p>
    <w:p w:rsidR="00623574" w:rsidRDefault="00623574" w:rsidP="00623574">
      <w:pPr>
        <w:rPr>
          <w:b/>
          <w:sz w:val="24"/>
          <w:szCs w:val="24"/>
          <w:lang w:val="bg-BG"/>
        </w:rPr>
      </w:pPr>
    </w:p>
    <w:p w:rsidR="00623574" w:rsidRDefault="00623574" w:rsidP="00623574">
      <w:pPr>
        <w:rPr>
          <w:b/>
          <w:sz w:val="24"/>
          <w:szCs w:val="24"/>
          <w:lang w:val="bg-BG"/>
        </w:rPr>
      </w:pPr>
    </w:p>
    <w:p w:rsidR="00623574" w:rsidRDefault="00623574" w:rsidP="00623574">
      <w:pPr>
        <w:rPr>
          <w:b/>
          <w:sz w:val="24"/>
          <w:szCs w:val="24"/>
          <w:lang w:val="bg-BG"/>
        </w:rPr>
      </w:pPr>
    </w:p>
    <w:p w:rsidR="00623574" w:rsidRDefault="00623574" w:rsidP="00623574">
      <w:pPr>
        <w:rPr>
          <w:b/>
          <w:sz w:val="24"/>
          <w:szCs w:val="24"/>
          <w:lang w:val="bg-BG"/>
        </w:rPr>
      </w:pPr>
    </w:p>
    <w:p w:rsidR="00623574" w:rsidRDefault="00623574" w:rsidP="00623574">
      <w:pPr>
        <w:rPr>
          <w:b/>
          <w:sz w:val="24"/>
          <w:szCs w:val="24"/>
          <w:lang w:val="bg-BG"/>
        </w:rPr>
      </w:pPr>
    </w:p>
    <w:p w:rsidR="00623574" w:rsidRDefault="00623574" w:rsidP="00623574">
      <w:pPr>
        <w:jc w:val="right"/>
        <w:rPr>
          <w:b/>
          <w:sz w:val="24"/>
          <w:szCs w:val="24"/>
          <w:lang w:val="be-BY"/>
        </w:rPr>
      </w:pPr>
    </w:p>
    <w:p w:rsidR="00623574" w:rsidRDefault="00623574" w:rsidP="00623574">
      <w:pPr>
        <w:jc w:val="right"/>
        <w:rPr>
          <w:b/>
          <w:sz w:val="24"/>
          <w:szCs w:val="24"/>
          <w:lang w:val="bg-BG"/>
        </w:rPr>
      </w:pPr>
    </w:p>
    <w:p w:rsidR="00623574" w:rsidRDefault="00623574" w:rsidP="00623574">
      <w:pPr>
        <w:jc w:val="right"/>
        <w:rPr>
          <w:b/>
          <w:color w:val="000000"/>
          <w:sz w:val="24"/>
          <w:szCs w:val="24"/>
          <w:lang w:val="bg-BG"/>
        </w:rPr>
      </w:pPr>
      <w:r>
        <w:rPr>
          <w:b/>
          <w:sz w:val="24"/>
          <w:szCs w:val="24"/>
        </w:rPr>
        <w:t>Приложение</w:t>
      </w:r>
      <w:r>
        <w:rPr>
          <w:sz w:val="24"/>
          <w:szCs w:val="24"/>
        </w:rPr>
        <w:t xml:space="preserve"> </w:t>
      </w:r>
      <w:r>
        <w:rPr>
          <w:b/>
          <w:sz w:val="24"/>
          <w:szCs w:val="24"/>
        </w:rPr>
        <w:t>№</w:t>
      </w:r>
      <w:r>
        <w:rPr>
          <w:b/>
          <w:color w:val="000000"/>
          <w:sz w:val="24"/>
          <w:szCs w:val="24"/>
        </w:rPr>
        <w:t xml:space="preserve"> </w:t>
      </w:r>
      <w:r>
        <w:rPr>
          <w:b/>
          <w:color w:val="000000"/>
          <w:sz w:val="24"/>
          <w:szCs w:val="24"/>
          <w:lang w:val="bg-BG"/>
        </w:rPr>
        <w:t>5</w:t>
      </w:r>
    </w:p>
    <w:p w:rsidR="00623574" w:rsidRDefault="00623574" w:rsidP="00623574">
      <w:pPr>
        <w:jc w:val="right"/>
        <w:rPr>
          <w:b/>
          <w:color w:val="000000"/>
          <w:sz w:val="24"/>
          <w:szCs w:val="24"/>
          <w:lang w:val="bg-BG"/>
        </w:rPr>
      </w:pPr>
    </w:p>
    <w:p w:rsidR="00623574" w:rsidRDefault="00623574" w:rsidP="00623574">
      <w:pPr>
        <w:jc w:val="right"/>
        <w:rPr>
          <w:b/>
          <w:sz w:val="24"/>
          <w:szCs w:val="24"/>
          <w:lang w:val="be-BY"/>
        </w:rPr>
      </w:pPr>
    </w:p>
    <w:p w:rsidR="00623574" w:rsidRDefault="00623574" w:rsidP="00623574">
      <w:pPr>
        <w:pStyle w:val="5"/>
        <w:ind w:left="0"/>
        <w:rPr>
          <w:rFonts w:ascii="Times New Roman" w:hAnsi="Times New Roman" w:cs="Times New Roman"/>
          <w:b/>
          <w:sz w:val="24"/>
          <w:szCs w:val="24"/>
          <w:lang w:val="be-BY"/>
        </w:rPr>
      </w:pPr>
    </w:p>
    <w:p w:rsidR="00623574" w:rsidRDefault="00623574" w:rsidP="00623574">
      <w:pPr>
        <w:pStyle w:val="5"/>
        <w:ind w:left="0"/>
        <w:jc w:val="center"/>
        <w:rPr>
          <w:rFonts w:ascii="Times New Roman" w:hAnsi="Times New Roman" w:cs="Times New Roman"/>
          <w:b/>
          <w:sz w:val="24"/>
          <w:szCs w:val="24"/>
          <w:lang w:val="ru-RU"/>
        </w:rPr>
      </w:pPr>
      <w:r>
        <w:rPr>
          <w:rFonts w:ascii="Times New Roman" w:hAnsi="Times New Roman" w:cs="Times New Roman"/>
          <w:b/>
          <w:sz w:val="24"/>
          <w:szCs w:val="24"/>
        </w:rPr>
        <w:t>Д Е К Л А Р А Ц И Я</w:t>
      </w:r>
    </w:p>
    <w:p w:rsidR="00623574" w:rsidRDefault="00623574" w:rsidP="00623574">
      <w:pPr>
        <w:pStyle w:val="a0"/>
        <w:ind w:right="563"/>
        <w:rPr>
          <w:rFonts w:ascii="Times New Roman" w:hAnsi="Times New Roman" w:cs="Times New Roman"/>
          <w:b/>
          <w:sz w:val="24"/>
          <w:szCs w:val="24"/>
          <w:lang w:val="ru-RU"/>
        </w:rPr>
      </w:pPr>
    </w:p>
    <w:p w:rsidR="00623574" w:rsidRDefault="00623574" w:rsidP="00623574">
      <w:pPr>
        <w:rPr>
          <w:sz w:val="24"/>
          <w:szCs w:val="24"/>
        </w:rPr>
      </w:pPr>
      <w:r>
        <w:rPr>
          <w:sz w:val="24"/>
          <w:szCs w:val="24"/>
          <w:lang w:val="en-US"/>
        </w:rPr>
        <w:t xml:space="preserve">                     </w:t>
      </w:r>
    </w:p>
    <w:p w:rsidR="00623574" w:rsidRPr="003B2A4A" w:rsidRDefault="00623574" w:rsidP="00623574">
      <w:pPr>
        <w:jc w:val="center"/>
        <w:rPr>
          <w:color w:val="000000"/>
          <w:spacing w:val="2"/>
          <w:sz w:val="24"/>
          <w:szCs w:val="24"/>
          <w:lang w:val="ru-RU"/>
        </w:rPr>
      </w:pPr>
      <w:r w:rsidRPr="003B2A4A">
        <w:rPr>
          <w:sz w:val="24"/>
          <w:szCs w:val="24"/>
          <w:lang w:val="ru-RU"/>
        </w:rPr>
        <w:t>за</w:t>
      </w:r>
      <w:r>
        <w:rPr>
          <w:sz w:val="24"/>
          <w:szCs w:val="24"/>
          <w:lang w:val="bg-BG"/>
        </w:rPr>
        <w:t xml:space="preserve"> срока на валидността на офертата</w:t>
      </w:r>
    </w:p>
    <w:p w:rsidR="00623574" w:rsidRPr="003B2A4A" w:rsidRDefault="00623574" w:rsidP="00623574">
      <w:pPr>
        <w:shd w:val="clear" w:color="auto" w:fill="FFFFFF"/>
        <w:tabs>
          <w:tab w:val="left" w:leader="dot" w:pos="6029"/>
          <w:tab w:val="left" w:leader="dot" w:pos="9221"/>
        </w:tabs>
        <w:spacing w:line="274" w:lineRule="exact"/>
        <w:jc w:val="both"/>
        <w:rPr>
          <w:color w:val="000000"/>
          <w:spacing w:val="2"/>
          <w:sz w:val="24"/>
          <w:szCs w:val="24"/>
          <w:lang w:val="ru-RU"/>
        </w:rPr>
      </w:pPr>
    </w:p>
    <w:p w:rsidR="00623574" w:rsidRPr="005C6A69" w:rsidRDefault="00623574" w:rsidP="00623574">
      <w:pPr>
        <w:shd w:val="clear" w:color="auto" w:fill="FFFFFF"/>
        <w:tabs>
          <w:tab w:val="left" w:leader="dot" w:pos="6029"/>
          <w:tab w:val="left" w:leader="dot" w:pos="9221"/>
        </w:tabs>
        <w:jc w:val="both"/>
        <w:rPr>
          <w:color w:val="000000"/>
          <w:spacing w:val="1"/>
          <w:sz w:val="24"/>
          <w:szCs w:val="24"/>
          <w:lang w:val="ru-RU"/>
        </w:rPr>
      </w:pPr>
      <w:r w:rsidRPr="005C6A69">
        <w:rPr>
          <w:color w:val="000000"/>
          <w:spacing w:val="2"/>
          <w:sz w:val="24"/>
          <w:szCs w:val="24"/>
          <w:lang w:val="ru-RU"/>
        </w:rPr>
        <w:t xml:space="preserve">Долуподписаният    /-ната/    </w:t>
      </w:r>
      <w:r w:rsidRPr="005C6A69">
        <w:rPr>
          <w:color w:val="000000"/>
          <w:sz w:val="24"/>
          <w:szCs w:val="24"/>
          <w:lang w:val="ru-RU"/>
        </w:rPr>
        <w:tab/>
      </w:r>
      <w:r w:rsidRPr="005C6A69">
        <w:rPr>
          <w:color w:val="000000"/>
          <w:spacing w:val="10"/>
          <w:sz w:val="24"/>
          <w:szCs w:val="24"/>
          <w:lang w:val="ru-RU"/>
        </w:rPr>
        <w:t xml:space="preserve">,    с    ЕГН    </w:t>
      </w:r>
      <w:r w:rsidRPr="005C6A69">
        <w:rPr>
          <w:color w:val="000000"/>
          <w:sz w:val="24"/>
          <w:szCs w:val="24"/>
          <w:lang w:val="ru-RU"/>
        </w:rPr>
        <w:tab/>
        <w:t>,</w:t>
      </w:r>
    </w:p>
    <w:p w:rsidR="00623574" w:rsidRPr="005C6A69" w:rsidRDefault="00623574" w:rsidP="00623574">
      <w:pPr>
        <w:shd w:val="clear" w:color="auto" w:fill="FFFFFF"/>
        <w:tabs>
          <w:tab w:val="left" w:leader="dot" w:pos="6029"/>
          <w:tab w:val="left" w:leader="dot" w:pos="9221"/>
        </w:tabs>
        <w:jc w:val="both"/>
        <w:rPr>
          <w:color w:val="000000"/>
          <w:spacing w:val="-4"/>
          <w:sz w:val="24"/>
          <w:szCs w:val="24"/>
          <w:lang w:val="ru-RU"/>
        </w:rPr>
      </w:pPr>
      <w:r w:rsidRPr="005C6A69">
        <w:rPr>
          <w:color w:val="000000"/>
          <w:spacing w:val="1"/>
          <w:sz w:val="24"/>
          <w:szCs w:val="24"/>
          <w:lang w:val="ru-RU"/>
        </w:rPr>
        <w:t xml:space="preserve">л.к.№ ........................     </w:t>
      </w:r>
      <w:r w:rsidRPr="005C6A69">
        <w:rPr>
          <w:color w:val="000000"/>
          <w:sz w:val="24"/>
          <w:szCs w:val="24"/>
          <w:lang w:val="ru-RU"/>
        </w:rPr>
        <w:t xml:space="preserve">      </w:t>
      </w:r>
      <w:r w:rsidRPr="005C6A69">
        <w:rPr>
          <w:color w:val="000000"/>
          <w:spacing w:val="3"/>
          <w:sz w:val="24"/>
          <w:szCs w:val="24"/>
          <w:lang w:val="ru-RU"/>
        </w:rPr>
        <w:t xml:space="preserve">издадена    на ..........................     </w:t>
      </w:r>
      <w:r w:rsidRPr="005C6A69">
        <w:rPr>
          <w:color w:val="000000"/>
          <w:sz w:val="24"/>
          <w:szCs w:val="24"/>
          <w:lang w:val="ru-RU"/>
        </w:rPr>
        <w:t xml:space="preserve">в </w:t>
      </w:r>
      <w:r w:rsidRPr="005C6A69">
        <w:rPr>
          <w:color w:val="000000"/>
          <w:sz w:val="24"/>
          <w:szCs w:val="24"/>
          <w:lang w:val="ru-RU"/>
        </w:rPr>
        <w:tab/>
      </w:r>
    </w:p>
    <w:p w:rsidR="00623574" w:rsidRDefault="00623574" w:rsidP="00623574">
      <w:pPr>
        <w:jc w:val="both"/>
        <w:rPr>
          <w:sz w:val="24"/>
          <w:szCs w:val="24"/>
          <w:lang w:val="ru-RU"/>
        </w:rPr>
      </w:pPr>
      <w:r w:rsidRPr="005C6A69">
        <w:rPr>
          <w:color w:val="000000"/>
          <w:spacing w:val="-4"/>
          <w:sz w:val="24"/>
          <w:szCs w:val="24"/>
          <w:lang w:val="ru-RU"/>
        </w:rPr>
        <w:t>в качеството    ми    на</w:t>
      </w:r>
      <w:r w:rsidRPr="005C6A69">
        <w:rPr>
          <w:color w:val="000000"/>
          <w:sz w:val="24"/>
          <w:szCs w:val="24"/>
          <w:lang w:val="ru-RU"/>
        </w:rPr>
        <w:tab/>
        <w:t>................................ на ............................................</w:t>
      </w:r>
      <w:r w:rsidRPr="005C6A69">
        <w:rPr>
          <w:sz w:val="24"/>
          <w:szCs w:val="24"/>
          <w:lang w:val="ru-RU"/>
        </w:rPr>
        <w:tab/>
      </w:r>
      <w:r w:rsidRPr="005C6A69">
        <w:rPr>
          <w:color w:val="000000"/>
          <w:sz w:val="24"/>
          <w:szCs w:val="24"/>
          <w:lang w:val="ru-RU"/>
        </w:rPr>
        <w:t xml:space="preserve"> </w:t>
      </w:r>
      <w:r w:rsidRPr="005C6A69">
        <w:rPr>
          <w:color w:val="000000"/>
          <w:spacing w:val="2"/>
          <w:sz w:val="24"/>
          <w:szCs w:val="24"/>
          <w:lang w:val="ru-RU"/>
        </w:rPr>
        <w:t>(</w:t>
      </w:r>
      <w:r w:rsidRPr="005C6A69">
        <w:rPr>
          <w:i/>
          <w:color w:val="000000"/>
          <w:spacing w:val="2"/>
          <w:sz w:val="24"/>
          <w:szCs w:val="24"/>
          <w:lang w:val="ru-RU"/>
        </w:rPr>
        <w:t xml:space="preserve">посочва се </w:t>
      </w:r>
      <w:r w:rsidRPr="005C6A69">
        <w:rPr>
          <w:i/>
          <w:color w:val="000000"/>
          <w:spacing w:val="2"/>
          <w:sz w:val="24"/>
          <w:szCs w:val="24"/>
          <w:u w:val="single"/>
          <w:lang w:val="ru-RU"/>
        </w:rPr>
        <w:t>фирмата, която представлявате</w:t>
      </w:r>
      <w:r w:rsidRPr="005C6A69">
        <w:rPr>
          <w:color w:val="000000"/>
          <w:spacing w:val="2"/>
          <w:sz w:val="24"/>
          <w:szCs w:val="24"/>
          <w:lang w:val="ru-RU"/>
        </w:rPr>
        <w:t xml:space="preserve">), </w:t>
      </w:r>
      <w:r w:rsidRPr="005C6A69">
        <w:rPr>
          <w:color w:val="000000"/>
          <w:sz w:val="24"/>
          <w:szCs w:val="24"/>
          <w:lang w:val="ru-RU"/>
        </w:rPr>
        <w:t xml:space="preserve">с ЕИК …………………, </w:t>
      </w:r>
      <w:r w:rsidRPr="005C6A69">
        <w:rPr>
          <w:sz w:val="24"/>
          <w:szCs w:val="24"/>
          <w:lang w:val="ru-RU"/>
        </w:rPr>
        <w:t>във връзка с участието на дружеството (обединението) в процедура с предмет</w:t>
      </w:r>
    </w:p>
    <w:p w:rsidR="00623574" w:rsidRPr="005C6A69" w:rsidRDefault="00623574" w:rsidP="00623574">
      <w:pPr>
        <w:jc w:val="both"/>
        <w:rPr>
          <w:b/>
          <w:sz w:val="24"/>
          <w:szCs w:val="24"/>
          <w:lang w:val="bg-BG"/>
        </w:rPr>
      </w:pPr>
      <w:r w:rsidRPr="005C6A69">
        <w:rPr>
          <w:b/>
          <w:sz w:val="24"/>
          <w:szCs w:val="24"/>
          <w:lang w:val="bg-BG"/>
        </w:rPr>
        <w:t>"Доставка на лекарствени продукти” по Приложение 1</w:t>
      </w:r>
    </w:p>
    <w:p w:rsidR="00623574" w:rsidRPr="005C6A69" w:rsidRDefault="00623574" w:rsidP="00623574">
      <w:pPr>
        <w:jc w:val="both"/>
        <w:rPr>
          <w:b/>
          <w:sz w:val="24"/>
          <w:szCs w:val="24"/>
          <w:lang w:val="bg-BG"/>
        </w:rPr>
      </w:pPr>
    </w:p>
    <w:p w:rsidR="00623574" w:rsidRDefault="00623574" w:rsidP="00623574">
      <w:pPr>
        <w:pStyle w:val="ListParagraph"/>
        <w:spacing w:line="100" w:lineRule="atLeast"/>
        <w:ind w:left="0"/>
        <w:jc w:val="both"/>
        <w:rPr>
          <w:b/>
          <w:lang w:val="be-BY"/>
        </w:rPr>
      </w:pPr>
    </w:p>
    <w:p w:rsidR="00623574" w:rsidRDefault="00623574" w:rsidP="00623574">
      <w:pPr>
        <w:pStyle w:val="ListParagraph"/>
        <w:ind w:left="0"/>
        <w:jc w:val="both"/>
        <w:rPr>
          <w:color w:val="000000"/>
          <w:spacing w:val="-2"/>
        </w:rPr>
      </w:pPr>
      <w:r>
        <w:rPr>
          <w:b/>
        </w:rPr>
        <w:t xml:space="preserve">                                                            </w:t>
      </w:r>
      <w:r>
        <w:rPr>
          <w:b/>
          <w:lang w:val="ru-RU"/>
        </w:rPr>
        <w:t>Д Е К Л А Р И Р А М:</w:t>
      </w:r>
    </w:p>
    <w:p w:rsidR="00623574" w:rsidRPr="003B2A4A" w:rsidRDefault="00623574" w:rsidP="00623574">
      <w:pPr>
        <w:shd w:val="clear" w:color="auto" w:fill="FFFFFF"/>
        <w:jc w:val="both"/>
        <w:rPr>
          <w:color w:val="000000"/>
          <w:spacing w:val="-2"/>
          <w:sz w:val="24"/>
          <w:szCs w:val="24"/>
          <w:lang w:val="ru-RU"/>
        </w:rPr>
      </w:pPr>
    </w:p>
    <w:p w:rsidR="00623574" w:rsidRDefault="00623574" w:rsidP="00623574">
      <w:pPr>
        <w:jc w:val="both"/>
        <w:rPr>
          <w:color w:val="000000"/>
          <w:spacing w:val="-5"/>
          <w:sz w:val="24"/>
          <w:szCs w:val="24"/>
          <w:lang w:val="ru-RU"/>
        </w:rPr>
      </w:pPr>
    </w:p>
    <w:p w:rsidR="00623574" w:rsidRDefault="00623574" w:rsidP="00623574">
      <w:pPr>
        <w:jc w:val="both"/>
        <w:rPr>
          <w:sz w:val="24"/>
          <w:szCs w:val="24"/>
          <w:lang w:val="bg-BG"/>
        </w:rPr>
      </w:pPr>
      <w:r>
        <w:rPr>
          <w:color w:val="000000"/>
          <w:spacing w:val="-5"/>
          <w:sz w:val="24"/>
          <w:szCs w:val="24"/>
          <w:lang w:val="ru-RU"/>
        </w:rPr>
        <w:t>С</w:t>
      </w:r>
      <w:r>
        <w:rPr>
          <w:sz w:val="24"/>
          <w:szCs w:val="24"/>
          <w:lang w:val="bg-BG"/>
        </w:rPr>
        <w:t xml:space="preserve">рокът на валидността на офертата е 3/три/месеца, </w:t>
      </w:r>
      <w:r w:rsidRPr="003B2A4A">
        <w:rPr>
          <w:sz w:val="24"/>
          <w:szCs w:val="24"/>
          <w:lang w:val="ru-RU"/>
        </w:rPr>
        <w:t>след крайния срок за подаване на офертите</w:t>
      </w:r>
      <w:r>
        <w:rPr>
          <w:sz w:val="24"/>
          <w:szCs w:val="24"/>
          <w:lang w:val="bg-BG"/>
        </w:rPr>
        <w:t>.</w:t>
      </w:r>
    </w:p>
    <w:p w:rsidR="00623574" w:rsidRDefault="00623574" w:rsidP="00623574">
      <w:pPr>
        <w:jc w:val="both"/>
        <w:rPr>
          <w:sz w:val="24"/>
          <w:szCs w:val="24"/>
          <w:lang w:val="bg-BG"/>
        </w:rPr>
      </w:pPr>
    </w:p>
    <w:p w:rsidR="00623574" w:rsidRDefault="00623574" w:rsidP="00623574">
      <w:pPr>
        <w:spacing w:before="60" w:after="60"/>
        <w:jc w:val="both"/>
        <w:rPr>
          <w:sz w:val="24"/>
          <w:szCs w:val="24"/>
          <w:lang w:val="bg-BG"/>
        </w:rPr>
      </w:pPr>
    </w:p>
    <w:p w:rsidR="00623574" w:rsidRDefault="00623574" w:rsidP="00623574">
      <w:pPr>
        <w:shd w:val="clear" w:color="auto" w:fill="FFFFFF"/>
        <w:jc w:val="both"/>
        <w:rPr>
          <w:color w:val="000000"/>
          <w:spacing w:val="-5"/>
          <w:sz w:val="24"/>
          <w:szCs w:val="24"/>
          <w:lang w:val="ru-RU"/>
        </w:rPr>
      </w:pPr>
    </w:p>
    <w:p w:rsidR="00623574" w:rsidRPr="003B2A4A" w:rsidRDefault="00623574" w:rsidP="00623574">
      <w:pPr>
        <w:jc w:val="both"/>
        <w:rPr>
          <w:sz w:val="24"/>
          <w:szCs w:val="24"/>
          <w:lang w:val="ru-RU"/>
        </w:rPr>
      </w:pPr>
    </w:p>
    <w:p w:rsidR="00623574" w:rsidRDefault="00623574" w:rsidP="00623574">
      <w:pPr>
        <w:jc w:val="both"/>
        <w:rPr>
          <w:sz w:val="24"/>
          <w:szCs w:val="24"/>
          <w:lang w:val="be-BY"/>
        </w:rPr>
      </w:pPr>
      <w:r w:rsidRPr="003B2A4A">
        <w:rPr>
          <w:sz w:val="24"/>
          <w:szCs w:val="24"/>
          <w:lang w:val="ru-RU"/>
        </w:rPr>
        <w:t xml:space="preserve">Известно ми е, че за вписване на неверни данни в настоящата декларация подлежа на наказателна отговорност съгласно чл. 313 от Наказателния кодекс. </w:t>
      </w:r>
    </w:p>
    <w:p w:rsidR="00623574" w:rsidRDefault="00623574" w:rsidP="00623574">
      <w:pPr>
        <w:tabs>
          <w:tab w:val="left" w:pos="5760"/>
        </w:tabs>
        <w:jc w:val="both"/>
        <w:rPr>
          <w:sz w:val="24"/>
          <w:szCs w:val="24"/>
          <w:lang w:val="be-BY"/>
        </w:rPr>
      </w:pPr>
    </w:p>
    <w:p w:rsidR="00623574" w:rsidRDefault="00623574" w:rsidP="00623574">
      <w:pPr>
        <w:tabs>
          <w:tab w:val="left" w:pos="5760"/>
        </w:tabs>
        <w:jc w:val="both"/>
        <w:rPr>
          <w:sz w:val="24"/>
          <w:szCs w:val="24"/>
          <w:lang w:val="be-BY"/>
        </w:rPr>
      </w:pPr>
    </w:p>
    <w:p w:rsidR="00623574" w:rsidRDefault="00623574" w:rsidP="00623574">
      <w:pPr>
        <w:tabs>
          <w:tab w:val="left" w:pos="5760"/>
        </w:tabs>
        <w:jc w:val="both"/>
        <w:rPr>
          <w:sz w:val="24"/>
          <w:szCs w:val="24"/>
          <w:lang w:val="be-BY"/>
        </w:rPr>
      </w:pPr>
    </w:p>
    <w:p w:rsidR="00623574" w:rsidRDefault="00623574" w:rsidP="00623574">
      <w:pPr>
        <w:tabs>
          <w:tab w:val="left" w:pos="5760"/>
        </w:tabs>
        <w:jc w:val="both"/>
        <w:rPr>
          <w:sz w:val="24"/>
          <w:szCs w:val="24"/>
          <w:lang w:val="be-BY"/>
        </w:rPr>
      </w:pPr>
    </w:p>
    <w:p w:rsidR="00623574" w:rsidRDefault="00623574" w:rsidP="00623574">
      <w:pPr>
        <w:tabs>
          <w:tab w:val="left" w:pos="5760"/>
        </w:tabs>
        <w:jc w:val="both"/>
        <w:rPr>
          <w:sz w:val="24"/>
          <w:szCs w:val="24"/>
          <w:lang w:val="be-BY"/>
        </w:rPr>
      </w:pPr>
    </w:p>
    <w:p w:rsidR="00623574" w:rsidRDefault="00623574" w:rsidP="00623574">
      <w:pPr>
        <w:tabs>
          <w:tab w:val="left" w:pos="5760"/>
        </w:tabs>
        <w:jc w:val="both"/>
        <w:rPr>
          <w:sz w:val="24"/>
          <w:szCs w:val="24"/>
          <w:lang w:val="be-BY"/>
        </w:rPr>
      </w:pPr>
    </w:p>
    <w:p w:rsidR="00623574" w:rsidRDefault="00623574" w:rsidP="00623574">
      <w:pPr>
        <w:tabs>
          <w:tab w:val="left" w:pos="5760"/>
        </w:tabs>
        <w:jc w:val="both"/>
        <w:rPr>
          <w:sz w:val="24"/>
          <w:szCs w:val="24"/>
          <w:lang w:val="be-BY"/>
        </w:rPr>
      </w:pPr>
    </w:p>
    <w:p w:rsidR="00623574" w:rsidRDefault="00623574" w:rsidP="00623574">
      <w:pPr>
        <w:tabs>
          <w:tab w:val="left" w:pos="5760"/>
        </w:tabs>
        <w:jc w:val="both"/>
        <w:rPr>
          <w:sz w:val="24"/>
          <w:szCs w:val="24"/>
          <w:lang w:val="be-BY"/>
        </w:rPr>
      </w:pPr>
    </w:p>
    <w:p w:rsidR="00623574" w:rsidRDefault="00623574" w:rsidP="00623574">
      <w:pPr>
        <w:tabs>
          <w:tab w:val="left" w:pos="5760"/>
        </w:tabs>
        <w:jc w:val="both"/>
        <w:rPr>
          <w:sz w:val="24"/>
          <w:szCs w:val="24"/>
          <w:lang w:val="be-BY"/>
        </w:rPr>
      </w:pPr>
    </w:p>
    <w:p w:rsidR="00623574" w:rsidRDefault="00623574" w:rsidP="00623574">
      <w:pPr>
        <w:tabs>
          <w:tab w:val="left" w:pos="5760"/>
        </w:tabs>
        <w:jc w:val="both"/>
        <w:rPr>
          <w:sz w:val="24"/>
          <w:szCs w:val="24"/>
          <w:lang w:val="be-BY"/>
        </w:rPr>
      </w:pPr>
    </w:p>
    <w:p w:rsidR="00623574" w:rsidRDefault="00623574" w:rsidP="00623574">
      <w:pPr>
        <w:tabs>
          <w:tab w:val="left" w:pos="5760"/>
        </w:tabs>
        <w:jc w:val="both"/>
        <w:rPr>
          <w:sz w:val="24"/>
          <w:szCs w:val="24"/>
          <w:lang w:val="be-BY"/>
        </w:rPr>
      </w:pPr>
    </w:p>
    <w:p w:rsidR="00623574" w:rsidRPr="003B2A4A" w:rsidRDefault="00623574" w:rsidP="00623574">
      <w:pPr>
        <w:tabs>
          <w:tab w:val="left" w:pos="5760"/>
        </w:tabs>
        <w:jc w:val="both"/>
        <w:rPr>
          <w:sz w:val="24"/>
          <w:szCs w:val="24"/>
          <w:lang w:val="ru-RU"/>
        </w:rPr>
      </w:pPr>
      <w:r w:rsidRPr="003B2A4A">
        <w:rPr>
          <w:sz w:val="24"/>
          <w:szCs w:val="24"/>
          <w:lang w:val="ru-RU"/>
        </w:rPr>
        <w:t xml:space="preserve">          </w:t>
      </w:r>
    </w:p>
    <w:p w:rsidR="00623574" w:rsidRDefault="00623574" w:rsidP="00623574">
      <w:pPr>
        <w:widowControl w:val="0"/>
        <w:spacing w:after="240"/>
        <w:jc w:val="both"/>
        <w:rPr>
          <w:sz w:val="24"/>
          <w:szCs w:val="24"/>
          <w:lang w:val="bg-BG"/>
        </w:rPr>
      </w:pPr>
      <w:r w:rsidRPr="003B2A4A">
        <w:rPr>
          <w:sz w:val="24"/>
          <w:szCs w:val="24"/>
          <w:lang w:val="ru-RU"/>
        </w:rPr>
        <w:t xml:space="preserve">           </w:t>
      </w:r>
      <w:r w:rsidRPr="003B2A4A">
        <w:rPr>
          <w:sz w:val="24"/>
          <w:szCs w:val="24"/>
          <w:lang w:val="ru-RU"/>
        </w:rPr>
        <w:tab/>
      </w:r>
      <w:r w:rsidRPr="003B2A4A">
        <w:rPr>
          <w:b/>
          <w:sz w:val="24"/>
          <w:szCs w:val="24"/>
          <w:lang w:val="ru-RU"/>
        </w:rPr>
        <w:t>Дата:</w:t>
      </w:r>
      <w:r w:rsidRPr="003B2A4A">
        <w:rPr>
          <w:sz w:val="24"/>
          <w:szCs w:val="24"/>
          <w:lang w:val="ru-RU"/>
        </w:rPr>
        <w:t xml:space="preserve"> ...................</w:t>
      </w:r>
      <w:r w:rsidRPr="003B2A4A">
        <w:rPr>
          <w:b/>
          <w:sz w:val="24"/>
          <w:szCs w:val="24"/>
          <w:lang w:val="ru-RU"/>
        </w:rPr>
        <w:t xml:space="preserve"> г.</w:t>
      </w:r>
      <w:r w:rsidRPr="003B2A4A">
        <w:rPr>
          <w:sz w:val="24"/>
          <w:szCs w:val="24"/>
          <w:lang w:val="ru-RU"/>
        </w:rPr>
        <w:t xml:space="preserve">                                    </w:t>
      </w:r>
      <w:r w:rsidRPr="003B2A4A">
        <w:rPr>
          <w:sz w:val="24"/>
          <w:szCs w:val="24"/>
          <w:lang w:val="ru-RU"/>
        </w:rPr>
        <w:tab/>
      </w:r>
      <w:r w:rsidRPr="003B2A4A">
        <w:rPr>
          <w:b/>
          <w:sz w:val="24"/>
          <w:szCs w:val="24"/>
          <w:lang w:val="ru-RU"/>
        </w:rPr>
        <w:t>ДЕКЛАРАТОР:</w:t>
      </w:r>
      <w:r w:rsidRPr="003B2A4A">
        <w:rPr>
          <w:sz w:val="24"/>
          <w:szCs w:val="24"/>
          <w:lang w:val="ru-RU"/>
        </w:rPr>
        <w:t xml:space="preserve"> ……..................................                                                                                                 </w:t>
      </w:r>
      <w:r w:rsidRPr="003B2A4A">
        <w:rPr>
          <w:sz w:val="24"/>
          <w:szCs w:val="24"/>
          <w:lang w:val="ru-RU"/>
        </w:rPr>
        <w:tab/>
        <w:t xml:space="preserve">  </w:t>
      </w:r>
      <w:r w:rsidRPr="003B2A4A">
        <w:rPr>
          <w:sz w:val="24"/>
          <w:szCs w:val="24"/>
          <w:lang w:val="ru-RU"/>
        </w:rPr>
        <w:tab/>
      </w:r>
      <w:r w:rsidRPr="003B2A4A">
        <w:rPr>
          <w:sz w:val="24"/>
          <w:szCs w:val="24"/>
          <w:lang w:val="ru-RU"/>
        </w:rPr>
        <w:tab/>
      </w:r>
      <w:r w:rsidRPr="003B2A4A">
        <w:rPr>
          <w:sz w:val="24"/>
          <w:szCs w:val="24"/>
          <w:lang w:val="ru-RU"/>
        </w:rPr>
        <w:tab/>
      </w:r>
      <w:r w:rsidRPr="003B2A4A">
        <w:rPr>
          <w:sz w:val="24"/>
          <w:szCs w:val="24"/>
          <w:lang w:val="ru-RU"/>
        </w:rPr>
        <w:tab/>
      </w:r>
      <w:r w:rsidRPr="003B2A4A">
        <w:rPr>
          <w:sz w:val="24"/>
          <w:szCs w:val="24"/>
          <w:lang w:val="ru-RU"/>
        </w:rPr>
        <w:tab/>
      </w:r>
      <w:r w:rsidRPr="003B2A4A">
        <w:rPr>
          <w:sz w:val="24"/>
          <w:szCs w:val="24"/>
          <w:lang w:val="ru-RU"/>
        </w:rPr>
        <w:tab/>
      </w:r>
      <w:r w:rsidRPr="003B2A4A">
        <w:rPr>
          <w:sz w:val="24"/>
          <w:szCs w:val="24"/>
          <w:lang w:val="ru-RU"/>
        </w:rPr>
        <w:tab/>
      </w:r>
      <w:r w:rsidRPr="003B2A4A">
        <w:rPr>
          <w:sz w:val="24"/>
          <w:szCs w:val="24"/>
          <w:lang w:val="ru-RU"/>
        </w:rPr>
        <w:tab/>
      </w:r>
      <w:r w:rsidRPr="003B2A4A">
        <w:rPr>
          <w:sz w:val="24"/>
          <w:szCs w:val="24"/>
          <w:lang w:val="ru-RU"/>
        </w:rPr>
        <w:tab/>
        <w:t xml:space="preserve">(подпис, печат) </w:t>
      </w:r>
    </w:p>
    <w:p w:rsidR="00623574" w:rsidRDefault="00623574" w:rsidP="00623574">
      <w:pPr>
        <w:tabs>
          <w:tab w:val="left" w:pos="5760"/>
        </w:tabs>
        <w:jc w:val="both"/>
        <w:rPr>
          <w:sz w:val="24"/>
          <w:szCs w:val="24"/>
          <w:lang w:val="bg-BG"/>
        </w:rPr>
      </w:pPr>
    </w:p>
    <w:p w:rsidR="00623574" w:rsidRDefault="00623574" w:rsidP="00623574">
      <w:pPr>
        <w:spacing w:after="200" w:line="276" w:lineRule="auto"/>
        <w:rPr>
          <w:sz w:val="24"/>
          <w:szCs w:val="24"/>
          <w:lang w:val="bg-BG"/>
        </w:rPr>
      </w:pPr>
    </w:p>
    <w:p w:rsidR="00623574" w:rsidRDefault="00623574" w:rsidP="00623574">
      <w:pPr>
        <w:spacing w:after="200" w:line="276" w:lineRule="auto"/>
        <w:rPr>
          <w:sz w:val="24"/>
          <w:szCs w:val="24"/>
          <w:lang w:val="bg-BG"/>
        </w:rPr>
      </w:pPr>
    </w:p>
    <w:p w:rsidR="00623574" w:rsidRDefault="00623574" w:rsidP="00623574">
      <w:pPr>
        <w:spacing w:after="200" w:line="276" w:lineRule="auto"/>
        <w:rPr>
          <w:sz w:val="24"/>
          <w:szCs w:val="24"/>
          <w:lang w:val="bg-BG"/>
        </w:rPr>
      </w:pPr>
    </w:p>
    <w:p w:rsidR="00623574" w:rsidRDefault="00623574" w:rsidP="00623574">
      <w:pPr>
        <w:rPr>
          <w:sz w:val="24"/>
          <w:szCs w:val="24"/>
          <w:lang w:val="bg-BG"/>
        </w:rPr>
      </w:pPr>
    </w:p>
    <w:p w:rsidR="00623574" w:rsidRPr="003B2A4A" w:rsidRDefault="00623574" w:rsidP="00623574">
      <w:pPr>
        <w:rPr>
          <w:sz w:val="24"/>
          <w:szCs w:val="24"/>
          <w:lang w:val="ru-RU"/>
        </w:rPr>
      </w:pPr>
    </w:p>
    <w:p w:rsidR="00623574" w:rsidRPr="003B2A4A" w:rsidRDefault="00623574" w:rsidP="00623574">
      <w:pPr>
        <w:rPr>
          <w:sz w:val="24"/>
          <w:szCs w:val="24"/>
          <w:lang w:val="ru-RU"/>
        </w:rPr>
      </w:pPr>
    </w:p>
    <w:p w:rsidR="00623574" w:rsidRPr="000D2484" w:rsidRDefault="00623574" w:rsidP="00623574">
      <w:pPr>
        <w:jc w:val="right"/>
        <w:rPr>
          <w:b/>
          <w:i/>
          <w:sz w:val="24"/>
          <w:szCs w:val="24"/>
          <w:lang w:val="ru-RU"/>
        </w:rPr>
      </w:pPr>
      <w:r w:rsidRPr="004F4000">
        <w:rPr>
          <w:b/>
          <w:i/>
          <w:sz w:val="24"/>
          <w:szCs w:val="24"/>
          <w:lang w:val="ru-RU"/>
        </w:rPr>
        <w:t>Образец №</w:t>
      </w:r>
      <w:r>
        <w:rPr>
          <w:b/>
          <w:i/>
          <w:sz w:val="24"/>
          <w:szCs w:val="24"/>
          <w:lang w:val="ru-RU"/>
        </w:rPr>
        <w:t>1</w:t>
      </w:r>
    </w:p>
    <w:p w:rsidR="00623574" w:rsidRPr="004F4000" w:rsidRDefault="00623574" w:rsidP="00623574">
      <w:pPr>
        <w:spacing w:line="360" w:lineRule="auto"/>
        <w:jc w:val="center"/>
        <w:rPr>
          <w:b/>
          <w:i/>
          <w:sz w:val="24"/>
          <w:szCs w:val="24"/>
          <w:lang w:val="ru-RU"/>
        </w:rPr>
      </w:pPr>
      <w:r w:rsidRPr="004F4000">
        <w:rPr>
          <w:b/>
          <w:sz w:val="24"/>
          <w:szCs w:val="24"/>
          <w:lang w:val="ru-RU"/>
        </w:rPr>
        <w:t>ДЕКЛАРАЦИЯ</w:t>
      </w:r>
    </w:p>
    <w:p w:rsidR="00623574" w:rsidRPr="004F4000" w:rsidRDefault="00623574" w:rsidP="00623574">
      <w:pPr>
        <w:spacing w:line="360" w:lineRule="auto"/>
        <w:jc w:val="right"/>
        <w:rPr>
          <w:b/>
          <w:i/>
          <w:sz w:val="24"/>
          <w:szCs w:val="24"/>
          <w:lang w:val="ru-RU"/>
        </w:rPr>
      </w:pPr>
    </w:p>
    <w:p w:rsidR="00623574" w:rsidRPr="004F4000" w:rsidRDefault="00623574" w:rsidP="00623574">
      <w:pPr>
        <w:spacing w:line="360" w:lineRule="auto"/>
        <w:ind w:firstLine="720"/>
        <w:jc w:val="both"/>
        <w:rPr>
          <w:sz w:val="24"/>
          <w:szCs w:val="24"/>
          <w:lang w:val="ru-RU"/>
        </w:rPr>
      </w:pPr>
      <w:r w:rsidRPr="004F4000">
        <w:rPr>
          <w:sz w:val="24"/>
          <w:szCs w:val="24"/>
          <w:lang w:val="ru-RU"/>
        </w:rPr>
        <w:t>Долуподписаният/ната/ .................................................................................................. с лична карта № .................................., издадена на ...........................от МВР, гр. ............................., с ЕГН ....................................,  в качеството ми на ......................................., представляващ .................................................................................................................................</w:t>
      </w:r>
    </w:p>
    <w:p w:rsidR="00623574" w:rsidRPr="004F4000" w:rsidRDefault="00623574" w:rsidP="00623574">
      <w:pPr>
        <w:spacing w:line="360" w:lineRule="auto"/>
        <w:jc w:val="both"/>
        <w:rPr>
          <w:sz w:val="24"/>
          <w:szCs w:val="24"/>
          <w:lang w:val="ru-RU" w:eastAsia="bg-BG"/>
        </w:rPr>
      </w:pPr>
    </w:p>
    <w:p w:rsidR="00623574" w:rsidRPr="004F4000" w:rsidRDefault="00623574" w:rsidP="00623574">
      <w:pPr>
        <w:spacing w:line="360" w:lineRule="auto"/>
        <w:jc w:val="center"/>
        <w:rPr>
          <w:b/>
          <w:sz w:val="24"/>
          <w:szCs w:val="24"/>
          <w:lang w:val="ru-RU"/>
        </w:rPr>
      </w:pPr>
      <w:r w:rsidRPr="004F4000">
        <w:rPr>
          <w:b/>
          <w:sz w:val="24"/>
          <w:szCs w:val="24"/>
          <w:lang w:val="ru-RU"/>
        </w:rPr>
        <w:t>ДЕКЛАРИРАМ, че:</w:t>
      </w:r>
    </w:p>
    <w:p w:rsidR="00623574" w:rsidRPr="004F4000" w:rsidRDefault="00623574" w:rsidP="00623574">
      <w:pPr>
        <w:spacing w:line="360" w:lineRule="auto"/>
        <w:jc w:val="right"/>
        <w:rPr>
          <w:b/>
          <w:i/>
          <w:sz w:val="24"/>
          <w:szCs w:val="24"/>
          <w:lang w:val="ru-RU"/>
        </w:rPr>
      </w:pPr>
    </w:p>
    <w:p w:rsidR="00623574" w:rsidRPr="004F4000" w:rsidRDefault="00623574" w:rsidP="00623574">
      <w:pPr>
        <w:spacing w:line="360" w:lineRule="auto"/>
        <w:ind w:firstLine="720"/>
        <w:jc w:val="both"/>
        <w:rPr>
          <w:sz w:val="24"/>
          <w:szCs w:val="24"/>
          <w:lang w:val="ru-RU"/>
        </w:rPr>
      </w:pPr>
      <w:r w:rsidRPr="004F4000">
        <w:rPr>
          <w:sz w:val="24"/>
          <w:szCs w:val="24"/>
          <w:lang w:val="ru-RU"/>
        </w:rPr>
        <w:t>Всички продукти, предложени от ................................................................... с настоящата оферта, част от която е тази декларация:</w:t>
      </w:r>
    </w:p>
    <w:p w:rsidR="00623574" w:rsidRPr="004F4000" w:rsidRDefault="00623574" w:rsidP="00623574">
      <w:pPr>
        <w:spacing w:line="360" w:lineRule="auto"/>
        <w:ind w:firstLine="720"/>
        <w:jc w:val="both"/>
        <w:rPr>
          <w:sz w:val="24"/>
          <w:szCs w:val="24"/>
          <w:lang w:val="ru-RU"/>
        </w:rPr>
      </w:pPr>
      <w:r w:rsidRPr="004F4000">
        <w:rPr>
          <w:sz w:val="24"/>
          <w:szCs w:val="24"/>
          <w:lang w:val="ru-RU"/>
        </w:rPr>
        <w:t>- са регистрирани за употреба в страната и притежават разрешителни за употреба, съгласно ЗЛПХМ, което е отразено в публичния регистър по чл.19, ал.1, т.3 от закона и информацията е достъпна от електронната страница на ИАЛ;</w:t>
      </w:r>
    </w:p>
    <w:p w:rsidR="00623574" w:rsidRPr="004F4000" w:rsidRDefault="00623574" w:rsidP="00623574">
      <w:pPr>
        <w:spacing w:line="360" w:lineRule="auto"/>
        <w:ind w:firstLine="720"/>
        <w:jc w:val="both"/>
        <w:rPr>
          <w:sz w:val="24"/>
          <w:szCs w:val="24"/>
          <w:lang w:val="ru-RU"/>
        </w:rPr>
      </w:pPr>
      <w:r w:rsidRPr="004F4000">
        <w:rPr>
          <w:sz w:val="24"/>
          <w:szCs w:val="24"/>
          <w:lang w:val="ru-RU"/>
        </w:rPr>
        <w:t>- притежават кратки характеристики, предоставени в електронната страница на ИАЛ;</w:t>
      </w:r>
    </w:p>
    <w:p w:rsidR="00623574" w:rsidRPr="004F4000" w:rsidRDefault="00623574" w:rsidP="00623574">
      <w:pPr>
        <w:spacing w:line="360" w:lineRule="auto"/>
        <w:ind w:firstLine="720"/>
        <w:jc w:val="both"/>
        <w:rPr>
          <w:sz w:val="24"/>
          <w:szCs w:val="24"/>
          <w:lang w:val="ru-RU"/>
        </w:rPr>
      </w:pPr>
      <w:r w:rsidRPr="004F4000">
        <w:rPr>
          <w:sz w:val="24"/>
          <w:szCs w:val="24"/>
          <w:lang w:val="ru-RU"/>
        </w:rPr>
        <w:t xml:space="preserve">- притежават сертификати, удостоверяващи качеството на продуктите по </w:t>
      </w:r>
      <w:r>
        <w:rPr>
          <w:sz w:val="24"/>
          <w:szCs w:val="24"/>
        </w:rPr>
        <w:t>GMP</w:t>
      </w:r>
      <w:r w:rsidRPr="004F4000">
        <w:rPr>
          <w:sz w:val="24"/>
          <w:szCs w:val="24"/>
          <w:lang w:val="ru-RU"/>
        </w:rPr>
        <w:t>. Всички оригинални сертификати се предоставят и са в наличност в ИАЛ и Министерство на здравеопазването;</w:t>
      </w:r>
    </w:p>
    <w:p w:rsidR="00623574" w:rsidRPr="004F4000" w:rsidRDefault="00623574" w:rsidP="00623574">
      <w:pPr>
        <w:spacing w:line="360" w:lineRule="auto"/>
        <w:ind w:firstLine="720"/>
        <w:jc w:val="both"/>
        <w:rPr>
          <w:sz w:val="24"/>
          <w:szCs w:val="24"/>
          <w:lang w:val="ru-RU"/>
        </w:rPr>
      </w:pPr>
      <w:r w:rsidRPr="004F4000">
        <w:rPr>
          <w:sz w:val="24"/>
          <w:szCs w:val="24"/>
          <w:lang w:val="ru-RU"/>
        </w:rPr>
        <w:t>- за всички възникнали промени по време или след разрешаването за употреба на лекарствения продукт се уведомява ИАЛ, като се предоставя съответната документация за продуктите;</w:t>
      </w:r>
    </w:p>
    <w:p w:rsidR="00623574" w:rsidRPr="004F4000" w:rsidRDefault="00623574" w:rsidP="00623574">
      <w:pPr>
        <w:spacing w:line="360" w:lineRule="auto"/>
        <w:ind w:firstLine="720"/>
        <w:jc w:val="both"/>
        <w:rPr>
          <w:sz w:val="24"/>
          <w:szCs w:val="24"/>
          <w:lang w:val="ru-RU"/>
        </w:rPr>
      </w:pPr>
      <w:r w:rsidRPr="004F4000">
        <w:rPr>
          <w:sz w:val="24"/>
          <w:szCs w:val="24"/>
          <w:lang w:val="ru-RU"/>
        </w:rPr>
        <w:t>- липсват официални съобщения или ограничителни мерки за употреба на лекарствените продукти, свързани с нежелани лекарствени реакции.</w:t>
      </w:r>
    </w:p>
    <w:p w:rsidR="00623574" w:rsidRPr="004F4000" w:rsidRDefault="00623574" w:rsidP="00623574">
      <w:pPr>
        <w:spacing w:line="360" w:lineRule="auto"/>
        <w:ind w:firstLine="720"/>
        <w:jc w:val="both"/>
        <w:rPr>
          <w:sz w:val="24"/>
          <w:szCs w:val="24"/>
          <w:lang w:val="ru-RU"/>
        </w:rPr>
      </w:pPr>
    </w:p>
    <w:p w:rsidR="00623574" w:rsidRPr="004F4000" w:rsidRDefault="00623574" w:rsidP="00623574">
      <w:pPr>
        <w:spacing w:line="360" w:lineRule="auto"/>
        <w:jc w:val="both"/>
        <w:rPr>
          <w:sz w:val="24"/>
          <w:szCs w:val="24"/>
          <w:lang w:val="ru-RU"/>
        </w:rPr>
      </w:pPr>
      <w:r w:rsidRPr="004F4000">
        <w:rPr>
          <w:sz w:val="24"/>
          <w:szCs w:val="24"/>
          <w:lang w:val="ru-RU"/>
        </w:rPr>
        <w:tab/>
        <w:t>Известно ми е, че за декларирани от мен неверни данни нося отговорност съгласно чл.313 от Наказателния кодекс.</w:t>
      </w:r>
    </w:p>
    <w:p w:rsidR="00623574" w:rsidRPr="004F4000" w:rsidRDefault="00623574" w:rsidP="00623574">
      <w:pPr>
        <w:spacing w:line="360" w:lineRule="auto"/>
        <w:jc w:val="both"/>
        <w:rPr>
          <w:sz w:val="24"/>
          <w:szCs w:val="24"/>
          <w:lang w:val="ru-RU"/>
        </w:rPr>
      </w:pPr>
      <w:r>
        <w:rPr>
          <w:sz w:val="24"/>
          <w:szCs w:val="24"/>
          <w:lang w:val="ru-RU"/>
        </w:rPr>
        <w:t>………………………. г.</w:t>
      </w:r>
      <w:r>
        <w:rPr>
          <w:sz w:val="24"/>
          <w:szCs w:val="24"/>
          <w:lang w:val="ru-RU"/>
        </w:rPr>
        <w:tab/>
      </w:r>
      <w:r>
        <w:rPr>
          <w:sz w:val="24"/>
          <w:szCs w:val="24"/>
          <w:lang w:val="ru-RU"/>
        </w:rPr>
        <w:tab/>
      </w:r>
      <w:r>
        <w:rPr>
          <w:sz w:val="24"/>
          <w:szCs w:val="24"/>
          <w:lang w:val="ru-RU"/>
        </w:rPr>
        <w:tab/>
        <w:t xml:space="preserve">                   </w:t>
      </w:r>
      <w:r>
        <w:rPr>
          <w:sz w:val="24"/>
          <w:szCs w:val="24"/>
          <w:lang w:val="ru-RU"/>
        </w:rPr>
        <w:tab/>
        <w:t xml:space="preserve">           Декларатор: </w:t>
      </w:r>
      <w:r w:rsidRPr="004F4000">
        <w:rPr>
          <w:sz w:val="24"/>
          <w:szCs w:val="24"/>
          <w:lang w:val="ru-RU"/>
        </w:rPr>
        <w:t>…………......…..</w:t>
      </w:r>
    </w:p>
    <w:p w:rsidR="00623574" w:rsidRPr="004F4000" w:rsidRDefault="00623574" w:rsidP="00623574">
      <w:pPr>
        <w:spacing w:line="360" w:lineRule="auto"/>
        <w:jc w:val="both"/>
        <w:rPr>
          <w:i/>
          <w:iCs/>
          <w:sz w:val="24"/>
          <w:szCs w:val="24"/>
          <w:lang w:val="ru-RU"/>
        </w:rPr>
      </w:pPr>
      <w:r>
        <w:rPr>
          <w:i/>
          <w:iCs/>
          <w:sz w:val="24"/>
          <w:szCs w:val="24"/>
          <w:lang w:val="ru-RU"/>
        </w:rPr>
        <w:t>(дата на подписване)</w:t>
      </w:r>
      <w:r>
        <w:rPr>
          <w:i/>
          <w:iCs/>
          <w:sz w:val="24"/>
          <w:szCs w:val="24"/>
          <w:lang w:val="ru-RU"/>
        </w:rPr>
        <w:tab/>
      </w:r>
      <w:r>
        <w:rPr>
          <w:i/>
          <w:iCs/>
          <w:sz w:val="24"/>
          <w:szCs w:val="24"/>
          <w:lang w:val="ru-RU"/>
        </w:rPr>
        <w:tab/>
      </w:r>
      <w:r>
        <w:rPr>
          <w:i/>
          <w:iCs/>
          <w:sz w:val="24"/>
          <w:szCs w:val="24"/>
          <w:lang w:val="ru-RU"/>
        </w:rPr>
        <w:tab/>
      </w:r>
      <w:r>
        <w:rPr>
          <w:i/>
          <w:iCs/>
          <w:sz w:val="24"/>
          <w:szCs w:val="24"/>
          <w:lang w:val="ru-RU"/>
        </w:rPr>
        <w:tab/>
      </w:r>
      <w:r>
        <w:rPr>
          <w:i/>
          <w:iCs/>
          <w:sz w:val="24"/>
          <w:szCs w:val="24"/>
          <w:lang w:val="ru-RU"/>
        </w:rPr>
        <w:tab/>
        <w:t xml:space="preserve">                 (подпис и печат)</w:t>
      </w:r>
    </w:p>
    <w:p w:rsidR="00623574" w:rsidRDefault="00623574" w:rsidP="00623574">
      <w:pPr>
        <w:jc w:val="right"/>
        <w:rPr>
          <w:b/>
          <w:i/>
          <w:sz w:val="24"/>
          <w:szCs w:val="24"/>
          <w:lang w:val="ru-RU"/>
        </w:rPr>
      </w:pPr>
    </w:p>
    <w:p w:rsidR="00623574" w:rsidRDefault="00623574" w:rsidP="00623574">
      <w:pPr>
        <w:jc w:val="right"/>
        <w:rPr>
          <w:b/>
          <w:i/>
          <w:sz w:val="24"/>
          <w:szCs w:val="24"/>
          <w:lang w:val="ru-RU"/>
        </w:rPr>
      </w:pPr>
    </w:p>
    <w:p w:rsidR="00623574" w:rsidRDefault="00623574" w:rsidP="00623574">
      <w:pPr>
        <w:jc w:val="right"/>
        <w:rPr>
          <w:b/>
          <w:i/>
          <w:sz w:val="24"/>
          <w:szCs w:val="24"/>
          <w:lang w:val="ru-RU"/>
        </w:rPr>
      </w:pPr>
    </w:p>
    <w:p w:rsidR="00623574" w:rsidRDefault="00623574" w:rsidP="00623574">
      <w:pPr>
        <w:jc w:val="right"/>
        <w:rPr>
          <w:b/>
          <w:i/>
          <w:sz w:val="24"/>
          <w:szCs w:val="24"/>
          <w:lang w:val="ru-RU"/>
        </w:rPr>
      </w:pPr>
    </w:p>
    <w:p w:rsidR="00623574" w:rsidRDefault="00623574" w:rsidP="00623574">
      <w:pPr>
        <w:jc w:val="right"/>
        <w:rPr>
          <w:b/>
          <w:i/>
          <w:sz w:val="24"/>
          <w:szCs w:val="24"/>
          <w:lang w:val="ru-RU"/>
        </w:rPr>
      </w:pPr>
    </w:p>
    <w:p w:rsidR="00623574" w:rsidRDefault="00623574" w:rsidP="00623574">
      <w:pPr>
        <w:jc w:val="right"/>
        <w:rPr>
          <w:b/>
          <w:i/>
          <w:sz w:val="24"/>
          <w:szCs w:val="24"/>
          <w:lang w:val="ru-RU"/>
        </w:rPr>
      </w:pPr>
    </w:p>
    <w:p w:rsidR="00623574" w:rsidRDefault="00623574" w:rsidP="00623574">
      <w:pPr>
        <w:jc w:val="right"/>
        <w:rPr>
          <w:b/>
          <w:i/>
          <w:sz w:val="24"/>
          <w:szCs w:val="24"/>
          <w:lang w:val="ru-RU"/>
        </w:rPr>
      </w:pPr>
    </w:p>
    <w:p w:rsidR="00623574" w:rsidRDefault="00623574" w:rsidP="00623574">
      <w:pPr>
        <w:jc w:val="right"/>
        <w:rPr>
          <w:b/>
          <w:i/>
          <w:sz w:val="24"/>
          <w:szCs w:val="24"/>
          <w:lang w:val="ru-RU"/>
        </w:rPr>
      </w:pPr>
    </w:p>
    <w:p w:rsidR="00623574" w:rsidRDefault="00623574" w:rsidP="00623574">
      <w:pPr>
        <w:jc w:val="right"/>
        <w:rPr>
          <w:b/>
          <w:i/>
          <w:sz w:val="24"/>
          <w:szCs w:val="24"/>
          <w:lang w:val="ru-RU"/>
        </w:rPr>
      </w:pPr>
    </w:p>
    <w:p w:rsidR="00623574" w:rsidRPr="004F4000" w:rsidRDefault="00623574" w:rsidP="00623574">
      <w:pPr>
        <w:jc w:val="right"/>
        <w:rPr>
          <w:b/>
          <w:i/>
          <w:sz w:val="24"/>
          <w:szCs w:val="24"/>
          <w:lang w:val="ru-RU"/>
        </w:rPr>
      </w:pPr>
    </w:p>
    <w:p w:rsidR="00623574" w:rsidRPr="004F4000" w:rsidRDefault="00623574" w:rsidP="00623574">
      <w:pPr>
        <w:jc w:val="right"/>
        <w:rPr>
          <w:b/>
          <w:i/>
          <w:sz w:val="24"/>
          <w:szCs w:val="24"/>
          <w:lang w:val="ru-RU"/>
        </w:rPr>
      </w:pPr>
    </w:p>
    <w:p w:rsidR="00623574" w:rsidRPr="004F4000" w:rsidRDefault="00623574" w:rsidP="00623574">
      <w:pPr>
        <w:jc w:val="right"/>
        <w:rPr>
          <w:b/>
          <w:i/>
          <w:sz w:val="24"/>
          <w:szCs w:val="24"/>
          <w:lang w:val="ru-RU"/>
        </w:rPr>
      </w:pPr>
    </w:p>
    <w:p w:rsidR="00623574" w:rsidRPr="004F4000" w:rsidRDefault="00623574" w:rsidP="00623574">
      <w:pPr>
        <w:jc w:val="right"/>
        <w:rPr>
          <w:b/>
          <w:i/>
          <w:sz w:val="24"/>
          <w:szCs w:val="24"/>
          <w:lang w:val="ru-RU" w:eastAsia="bg-BG"/>
        </w:rPr>
      </w:pPr>
      <w:r w:rsidRPr="004F4000">
        <w:rPr>
          <w:b/>
          <w:i/>
          <w:sz w:val="24"/>
          <w:szCs w:val="24"/>
          <w:lang w:val="ru-RU"/>
        </w:rPr>
        <w:t>Образец №2</w:t>
      </w:r>
    </w:p>
    <w:p w:rsidR="00623574" w:rsidRDefault="00623574" w:rsidP="00623574">
      <w:pPr>
        <w:jc w:val="center"/>
        <w:rPr>
          <w:b/>
          <w:sz w:val="24"/>
          <w:szCs w:val="24"/>
          <w:lang w:val="ru-RU"/>
        </w:rPr>
      </w:pPr>
      <w:r w:rsidRPr="004F4000">
        <w:rPr>
          <w:b/>
          <w:sz w:val="24"/>
          <w:szCs w:val="24"/>
          <w:lang w:val="ru-RU"/>
        </w:rPr>
        <w:t>ДЕКЛАРАЦИЯ</w:t>
      </w:r>
    </w:p>
    <w:p w:rsidR="00623574" w:rsidRDefault="00623574" w:rsidP="00623574">
      <w:pPr>
        <w:jc w:val="center"/>
        <w:rPr>
          <w:b/>
          <w:sz w:val="24"/>
          <w:szCs w:val="24"/>
          <w:lang w:val="ru-RU"/>
        </w:rPr>
      </w:pPr>
    </w:p>
    <w:p w:rsidR="00623574" w:rsidRDefault="00623574" w:rsidP="00623574">
      <w:pPr>
        <w:jc w:val="center"/>
        <w:rPr>
          <w:b/>
          <w:sz w:val="24"/>
          <w:szCs w:val="24"/>
          <w:lang w:val="ru-RU"/>
        </w:rPr>
      </w:pPr>
    </w:p>
    <w:p w:rsidR="00623574" w:rsidRDefault="00623574" w:rsidP="00623574">
      <w:pPr>
        <w:jc w:val="center"/>
        <w:rPr>
          <w:b/>
          <w:sz w:val="24"/>
          <w:szCs w:val="24"/>
          <w:lang w:val="ru-RU"/>
        </w:rPr>
      </w:pPr>
    </w:p>
    <w:p w:rsidR="00623574" w:rsidRDefault="00623574" w:rsidP="00623574">
      <w:pPr>
        <w:jc w:val="center"/>
        <w:rPr>
          <w:b/>
          <w:sz w:val="24"/>
          <w:szCs w:val="24"/>
          <w:lang w:val="ru-RU"/>
        </w:rPr>
      </w:pPr>
    </w:p>
    <w:p w:rsidR="00623574" w:rsidRPr="004F4000" w:rsidRDefault="00623574" w:rsidP="00623574">
      <w:pPr>
        <w:jc w:val="center"/>
        <w:rPr>
          <w:b/>
          <w:i/>
          <w:sz w:val="24"/>
          <w:szCs w:val="24"/>
          <w:lang w:val="ru-RU"/>
        </w:rPr>
      </w:pPr>
    </w:p>
    <w:p w:rsidR="00623574" w:rsidRPr="004F4000" w:rsidRDefault="00623574" w:rsidP="00623574">
      <w:pPr>
        <w:spacing w:line="360" w:lineRule="auto"/>
        <w:ind w:firstLine="720"/>
        <w:jc w:val="both"/>
        <w:rPr>
          <w:sz w:val="24"/>
          <w:szCs w:val="24"/>
          <w:lang w:val="ru-RU"/>
        </w:rPr>
      </w:pPr>
      <w:r w:rsidRPr="004F4000">
        <w:rPr>
          <w:sz w:val="24"/>
          <w:szCs w:val="24"/>
          <w:lang w:val="ru-RU"/>
        </w:rPr>
        <w:t xml:space="preserve">Долуподписаният/ната/ .................................................................................................. с лична карта № .................................., издадена на ...........................от МВР, гр. ............................., с ЕГН ....................................,  в качеството ми на ......................................., представляващ ................................................................................................................................. </w:t>
      </w:r>
    </w:p>
    <w:p w:rsidR="00623574" w:rsidRPr="004F4000" w:rsidRDefault="00623574" w:rsidP="00623574">
      <w:pPr>
        <w:spacing w:line="360" w:lineRule="auto"/>
        <w:ind w:firstLine="720"/>
        <w:jc w:val="both"/>
        <w:rPr>
          <w:sz w:val="24"/>
          <w:szCs w:val="24"/>
          <w:lang w:val="ru-RU"/>
        </w:rPr>
      </w:pPr>
    </w:p>
    <w:p w:rsidR="00623574" w:rsidRPr="004F4000" w:rsidRDefault="00623574" w:rsidP="00623574">
      <w:pPr>
        <w:spacing w:line="360" w:lineRule="auto"/>
        <w:jc w:val="center"/>
        <w:rPr>
          <w:b/>
          <w:sz w:val="24"/>
          <w:szCs w:val="24"/>
          <w:lang w:val="ru-RU"/>
        </w:rPr>
      </w:pPr>
      <w:r w:rsidRPr="004F4000">
        <w:rPr>
          <w:b/>
          <w:sz w:val="24"/>
          <w:szCs w:val="24"/>
          <w:lang w:val="ru-RU"/>
        </w:rPr>
        <w:t>ДЕКЛАРИРАМ, че:</w:t>
      </w:r>
    </w:p>
    <w:p w:rsidR="00623574" w:rsidRPr="004F4000" w:rsidRDefault="00623574" w:rsidP="00623574">
      <w:pPr>
        <w:spacing w:line="360" w:lineRule="auto"/>
        <w:ind w:firstLine="720"/>
        <w:jc w:val="both"/>
        <w:rPr>
          <w:sz w:val="24"/>
          <w:szCs w:val="24"/>
          <w:lang w:val="ru-RU"/>
        </w:rPr>
      </w:pPr>
      <w:r w:rsidRPr="004F4000">
        <w:rPr>
          <w:sz w:val="24"/>
          <w:szCs w:val="24"/>
          <w:lang w:val="ru-RU"/>
        </w:rPr>
        <w:t>1. Лекарствените продукти, оферирани от нас, имат нормативно определена цена по чл. 261а, ал. 1 от ЗЛПХМ.</w:t>
      </w:r>
    </w:p>
    <w:p w:rsidR="00623574" w:rsidRPr="004F4000" w:rsidRDefault="00623574" w:rsidP="00623574">
      <w:pPr>
        <w:spacing w:line="360" w:lineRule="auto"/>
        <w:ind w:firstLine="720"/>
        <w:jc w:val="both"/>
        <w:rPr>
          <w:sz w:val="24"/>
          <w:szCs w:val="24"/>
          <w:lang w:val="ru-RU"/>
        </w:rPr>
      </w:pPr>
      <w:r w:rsidRPr="004F4000">
        <w:rPr>
          <w:sz w:val="24"/>
          <w:szCs w:val="24"/>
          <w:lang w:val="ru-RU"/>
        </w:rPr>
        <w:t>2. В случай, че представляваното от мен дружесво ........................................... бъде избрано за изпълнител в обществената поръчка ще съобразим промените в Позитивен лекарствен списък и автоматично след намаляване на държавно регулираните цени на доставяните от нас лекарствени продукти, ще намалим цената, на която доставяме последните, считано от датата на промяна в Позитивен лекарствен списък.</w:t>
      </w:r>
    </w:p>
    <w:p w:rsidR="00623574" w:rsidRDefault="00623574" w:rsidP="00623574">
      <w:pPr>
        <w:spacing w:line="360" w:lineRule="auto"/>
        <w:ind w:firstLine="720"/>
        <w:jc w:val="both"/>
        <w:rPr>
          <w:sz w:val="24"/>
          <w:szCs w:val="24"/>
          <w:lang w:val="ru-RU"/>
        </w:rPr>
      </w:pPr>
    </w:p>
    <w:p w:rsidR="00623574" w:rsidRDefault="00623574" w:rsidP="00623574">
      <w:pPr>
        <w:spacing w:line="360" w:lineRule="auto"/>
        <w:ind w:firstLine="720"/>
        <w:jc w:val="both"/>
        <w:rPr>
          <w:sz w:val="24"/>
          <w:szCs w:val="24"/>
          <w:lang w:val="ru-RU"/>
        </w:rPr>
      </w:pPr>
    </w:p>
    <w:p w:rsidR="00623574" w:rsidRDefault="00623574" w:rsidP="00623574">
      <w:pPr>
        <w:spacing w:line="360" w:lineRule="auto"/>
        <w:ind w:firstLine="720"/>
        <w:jc w:val="both"/>
        <w:rPr>
          <w:sz w:val="24"/>
          <w:szCs w:val="24"/>
          <w:lang w:val="ru-RU"/>
        </w:rPr>
      </w:pPr>
    </w:p>
    <w:p w:rsidR="00623574" w:rsidRDefault="00623574" w:rsidP="00623574">
      <w:pPr>
        <w:spacing w:line="360" w:lineRule="auto"/>
        <w:ind w:firstLine="720"/>
        <w:jc w:val="both"/>
        <w:rPr>
          <w:sz w:val="24"/>
          <w:szCs w:val="24"/>
          <w:lang w:val="ru-RU"/>
        </w:rPr>
      </w:pPr>
    </w:p>
    <w:p w:rsidR="00623574" w:rsidRDefault="00623574" w:rsidP="00623574">
      <w:pPr>
        <w:spacing w:line="360" w:lineRule="auto"/>
        <w:ind w:firstLine="720"/>
        <w:jc w:val="both"/>
        <w:rPr>
          <w:sz w:val="24"/>
          <w:szCs w:val="24"/>
          <w:lang w:val="ru-RU"/>
        </w:rPr>
      </w:pPr>
    </w:p>
    <w:p w:rsidR="00623574" w:rsidRPr="004F4000" w:rsidRDefault="00623574" w:rsidP="00623574">
      <w:pPr>
        <w:spacing w:line="360" w:lineRule="auto"/>
        <w:ind w:firstLine="720"/>
        <w:jc w:val="both"/>
        <w:rPr>
          <w:sz w:val="24"/>
          <w:szCs w:val="24"/>
          <w:lang w:val="ru-RU"/>
        </w:rPr>
      </w:pPr>
    </w:p>
    <w:p w:rsidR="00623574" w:rsidRDefault="00623574" w:rsidP="00623574">
      <w:pPr>
        <w:spacing w:line="360" w:lineRule="auto"/>
        <w:ind w:firstLine="720"/>
        <w:jc w:val="both"/>
        <w:rPr>
          <w:sz w:val="24"/>
          <w:szCs w:val="24"/>
          <w:lang w:val="ru-RU"/>
        </w:rPr>
      </w:pPr>
      <w:r w:rsidRPr="004F4000">
        <w:rPr>
          <w:sz w:val="24"/>
          <w:szCs w:val="24"/>
          <w:lang w:val="ru-RU"/>
        </w:rPr>
        <w:t>Известна ми е отговорността по чл. 313 от Наказателния кодекс за посочване на неверни данни.</w:t>
      </w:r>
    </w:p>
    <w:p w:rsidR="00623574" w:rsidRDefault="00623574" w:rsidP="00623574">
      <w:pPr>
        <w:spacing w:line="360" w:lineRule="auto"/>
        <w:ind w:firstLine="720"/>
        <w:jc w:val="both"/>
        <w:rPr>
          <w:sz w:val="24"/>
          <w:szCs w:val="24"/>
          <w:lang w:val="ru-RU"/>
        </w:rPr>
      </w:pPr>
    </w:p>
    <w:p w:rsidR="00623574" w:rsidRDefault="00623574" w:rsidP="00623574">
      <w:pPr>
        <w:spacing w:line="360" w:lineRule="auto"/>
        <w:ind w:firstLine="720"/>
        <w:jc w:val="both"/>
        <w:rPr>
          <w:sz w:val="24"/>
          <w:szCs w:val="24"/>
          <w:lang w:val="ru-RU"/>
        </w:rPr>
      </w:pPr>
    </w:p>
    <w:p w:rsidR="00623574" w:rsidRDefault="00623574" w:rsidP="00623574">
      <w:pPr>
        <w:spacing w:line="360" w:lineRule="auto"/>
        <w:ind w:firstLine="720"/>
        <w:jc w:val="both"/>
        <w:rPr>
          <w:sz w:val="24"/>
          <w:szCs w:val="24"/>
          <w:lang w:val="ru-RU"/>
        </w:rPr>
      </w:pPr>
    </w:p>
    <w:p w:rsidR="00623574" w:rsidRPr="004F4000" w:rsidRDefault="00623574" w:rsidP="00623574">
      <w:pPr>
        <w:spacing w:line="360" w:lineRule="auto"/>
        <w:ind w:firstLine="720"/>
        <w:jc w:val="both"/>
        <w:rPr>
          <w:sz w:val="24"/>
          <w:szCs w:val="24"/>
          <w:lang w:val="ru-RU"/>
        </w:rPr>
      </w:pPr>
    </w:p>
    <w:p w:rsidR="00623574" w:rsidRPr="004F4000" w:rsidRDefault="00623574" w:rsidP="00623574">
      <w:pPr>
        <w:jc w:val="right"/>
        <w:rPr>
          <w:b/>
          <w:i/>
          <w:sz w:val="24"/>
          <w:szCs w:val="24"/>
          <w:lang w:val="ru-RU" w:eastAsia="bg-BG"/>
        </w:rPr>
      </w:pPr>
    </w:p>
    <w:p w:rsidR="00623574" w:rsidRPr="004F4000" w:rsidRDefault="00623574" w:rsidP="00623574">
      <w:pPr>
        <w:jc w:val="right"/>
        <w:rPr>
          <w:b/>
          <w:i/>
          <w:sz w:val="24"/>
          <w:szCs w:val="24"/>
          <w:lang w:val="ru-RU"/>
        </w:rPr>
      </w:pPr>
    </w:p>
    <w:p w:rsidR="00623574" w:rsidRPr="004F4000" w:rsidRDefault="00623574" w:rsidP="00623574">
      <w:pPr>
        <w:jc w:val="both"/>
        <w:rPr>
          <w:sz w:val="24"/>
          <w:szCs w:val="24"/>
          <w:lang w:val="ru-RU"/>
        </w:rPr>
      </w:pPr>
      <w:r>
        <w:rPr>
          <w:sz w:val="24"/>
          <w:szCs w:val="24"/>
          <w:lang w:val="ru-RU"/>
        </w:rPr>
        <w:t>………………………. г.</w:t>
      </w:r>
      <w:r>
        <w:rPr>
          <w:sz w:val="24"/>
          <w:szCs w:val="24"/>
          <w:lang w:val="ru-RU"/>
        </w:rPr>
        <w:tab/>
      </w:r>
      <w:r>
        <w:rPr>
          <w:sz w:val="24"/>
          <w:szCs w:val="24"/>
          <w:lang w:val="ru-RU"/>
        </w:rPr>
        <w:tab/>
      </w:r>
      <w:r>
        <w:rPr>
          <w:sz w:val="24"/>
          <w:szCs w:val="24"/>
          <w:lang w:val="ru-RU"/>
        </w:rPr>
        <w:tab/>
        <w:t xml:space="preserve">                </w:t>
      </w:r>
      <w:r>
        <w:rPr>
          <w:sz w:val="24"/>
          <w:szCs w:val="24"/>
          <w:lang w:val="ru-RU"/>
        </w:rPr>
        <w:tab/>
        <w:t xml:space="preserve">   Декларатор: </w:t>
      </w:r>
      <w:r w:rsidRPr="004F4000">
        <w:rPr>
          <w:sz w:val="24"/>
          <w:szCs w:val="24"/>
          <w:lang w:val="ru-RU"/>
        </w:rPr>
        <w:t>…………......…..</w:t>
      </w:r>
    </w:p>
    <w:p w:rsidR="00623574" w:rsidRPr="004F4000" w:rsidRDefault="00623574" w:rsidP="00623574">
      <w:pPr>
        <w:jc w:val="both"/>
        <w:rPr>
          <w:i/>
          <w:iCs/>
          <w:sz w:val="24"/>
          <w:szCs w:val="24"/>
          <w:lang w:val="ru-RU"/>
        </w:rPr>
      </w:pPr>
      <w:r>
        <w:rPr>
          <w:i/>
          <w:iCs/>
          <w:sz w:val="24"/>
          <w:szCs w:val="24"/>
          <w:lang w:val="ru-RU"/>
        </w:rPr>
        <w:t>(дата на подписване)</w:t>
      </w:r>
      <w:r>
        <w:rPr>
          <w:i/>
          <w:iCs/>
          <w:sz w:val="24"/>
          <w:szCs w:val="24"/>
          <w:lang w:val="ru-RU"/>
        </w:rPr>
        <w:tab/>
      </w:r>
      <w:r>
        <w:rPr>
          <w:i/>
          <w:iCs/>
          <w:sz w:val="24"/>
          <w:szCs w:val="24"/>
          <w:lang w:val="ru-RU"/>
        </w:rPr>
        <w:tab/>
      </w:r>
      <w:r>
        <w:rPr>
          <w:i/>
          <w:iCs/>
          <w:sz w:val="24"/>
          <w:szCs w:val="24"/>
          <w:lang w:val="ru-RU"/>
        </w:rPr>
        <w:tab/>
      </w:r>
      <w:r>
        <w:rPr>
          <w:i/>
          <w:iCs/>
          <w:sz w:val="24"/>
          <w:szCs w:val="24"/>
          <w:lang w:val="ru-RU"/>
        </w:rPr>
        <w:tab/>
        <w:t xml:space="preserve">       </w:t>
      </w:r>
      <w:r>
        <w:rPr>
          <w:i/>
          <w:iCs/>
          <w:sz w:val="24"/>
          <w:szCs w:val="24"/>
          <w:lang w:val="ru-RU"/>
        </w:rPr>
        <w:tab/>
      </w:r>
      <w:r>
        <w:rPr>
          <w:i/>
          <w:iCs/>
          <w:sz w:val="24"/>
          <w:szCs w:val="24"/>
          <w:lang w:val="ru-RU"/>
        </w:rPr>
        <w:tab/>
        <w:t xml:space="preserve">           (подпис и печат)</w:t>
      </w:r>
    </w:p>
    <w:p w:rsidR="00623574" w:rsidRPr="004F4000" w:rsidRDefault="00623574" w:rsidP="00623574">
      <w:pPr>
        <w:ind w:right="-82" w:firstLine="540"/>
        <w:jc w:val="center"/>
        <w:rPr>
          <w:sz w:val="24"/>
          <w:szCs w:val="24"/>
          <w:lang w:val="ru-RU" w:eastAsia="fr-FR"/>
        </w:rPr>
      </w:pPr>
      <w:r w:rsidRPr="004F4000">
        <w:rPr>
          <w:sz w:val="24"/>
          <w:szCs w:val="24"/>
          <w:lang w:val="ru-RU" w:eastAsia="fr-FR"/>
        </w:rPr>
        <w:tab/>
      </w:r>
    </w:p>
    <w:p w:rsidR="00623574" w:rsidRPr="003B2A4A" w:rsidRDefault="00623574" w:rsidP="00623574">
      <w:pPr>
        <w:rPr>
          <w:sz w:val="24"/>
          <w:szCs w:val="24"/>
          <w:lang w:val="ru-RU"/>
        </w:rPr>
      </w:pPr>
    </w:p>
    <w:p w:rsidR="00591BBD" w:rsidRDefault="00623574"/>
    <w:sectPr w:rsidR="00591BBD">
      <w:footerReference w:type="even" r:id="rId7"/>
      <w:footerReference w:type="default" r:id="rId8"/>
      <w:pgSz w:w="11906" w:h="16838"/>
      <w:pgMar w:top="568" w:right="1134" w:bottom="851" w:left="1247" w:header="708" w:footer="306" w:gutter="0"/>
      <w:cols w:space="708"/>
      <w:docGrid w:linePitch="360" w:charSpace="204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3574" w:rsidRDefault="00623574" w:rsidP="00623574">
      <w:r>
        <w:separator/>
      </w:r>
    </w:p>
  </w:endnote>
  <w:endnote w:type="continuationSeparator" w:id="0">
    <w:p w:rsidR="00623574" w:rsidRDefault="00623574" w:rsidP="0062357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Hebar">
    <w:altName w:val="Times New Roman"/>
    <w:charset w:val="CC"/>
    <w:family w:val="roman"/>
    <w:pitch w:val="variable"/>
    <w:sig w:usb0="00000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35AB" w:rsidRPr="0032342B" w:rsidRDefault="00623574" w:rsidP="0032342B">
    <w:pPr>
      <w:pStyle w:val="af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35AB" w:rsidRDefault="00623574">
    <w:pPr>
      <w:pStyle w:val="af3"/>
    </w:pPr>
  </w:p>
  <w:p w:rsidR="000335AB" w:rsidRDefault="00623574">
    <w:pPr>
      <w:pStyle w:val="af3"/>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3574" w:rsidRDefault="00623574" w:rsidP="00623574">
      <w:r>
        <w:separator/>
      </w:r>
    </w:p>
  </w:footnote>
  <w:footnote w:type="continuationSeparator" w:id="0">
    <w:p w:rsidR="00623574" w:rsidRDefault="00623574" w:rsidP="00623574">
      <w:r>
        <w:continuationSeparator/>
      </w:r>
    </w:p>
  </w:footnote>
  <w:footnote w:id="1">
    <w:p w:rsidR="00623574" w:rsidRDefault="00623574" w:rsidP="00623574">
      <w:r>
        <w:rPr>
          <w:rStyle w:val="FootnoteCharacters"/>
        </w:rPr>
        <w:footnoteRef/>
      </w:r>
      <w:r>
        <w:br w:type="page"/>
      </w:r>
      <w:r>
        <w:rPr>
          <w:rStyle w:val="footnotereference"/>
        </w:rPr>
        <w:tab/>
      </w:r>
      <w:r>
        <w:rPr>
          <w:rStyle w:val="footnotereference"/>
        </w:rPr>
        <w:t/>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r>
        <w:br w:type="page"/>
      </w:r>
      <w:r w:rsidRPr="003B2A4A">
        <w:rPr>
          <w:rStyle w:val="footnotereference"/>
          <w:b/>
          <w:i/>
          <w:sz w:val="22"/>
          <w:u w:val="single"/>
          <w:lang w:val="ru-RU"/>
        </w:rPr>
        <w:tab/>
      </w:r>
      <w:r w:rsidRPr="003B2A4A">
        <w:rPr>
          <w:rStyle w:val="footnotereference"/>
          <w:b/>
          <w:i/>
          <w:sz w:val="22"/>
          <w:u w:val="single"/>
          <w:lang w:val="ru-RU"/>
        </w:rPr>
        <w:br/>
      </w:r>
      <w:r w:rsidRPr="003B2A4A">
        <w:rPr>
          <w:rStyle w:val="footnotereference"/>
          <w:b/>
          <w:i/>
          <w:sz w:val="22"/>
          <w:u w:val="single"/>
          <w:lang w:val="ru-RU"/>
        </w:rPr>
        <w:br/>
      </w:r>
      <w:r w:rsidRPr="003B2A4A">
        <w:rPr>
          <w:rStyle w:val="footnotereference"/>
          <w:b/>
          <w:i/>
          <w:sz w:val="22"/>
          <w:u w:val="single"/>
          <w:lang w:val="ru-RU"/>
        </w:rPr>
        <w:br/>
      </w:r>
      <w:r w:rsidRPr="003B2A4A">
        <w:rPr>
          <w:rStyle w:val="footnotereference"/>
          <w:b/>
          <w:i/>
          <w:sz w:val="22"/>
          <w:u w:val="single"/>
          <w:lang w:val="ru-RU"/>
        </w:rPr>
        <w:br/>
      </w:r>
    </w:p>
  </w:footnote>
  <w:footnote w:id="2">
    <w:p w:rsidR="00623574" w:rsidRDefault="00623574" w:rsidP="00623574">
      <w:r>
        <w:rPr>
          <w:rStyle w:val="FootnoteCharacters"/>
        </w:rPr>
        <w:footnoteRef/>
      </w:r>
      <w:r>
        <w:br w:type="page"/>
      </w:r>
      <w:r>
        <w:rPr>
          <w:rStyle w:val="footnotereference"/>
        </w:rPr>
        <w:tab/>
      </w:r>
      <w:r>
        <w:rPr>
          <w:rStyle w:val="footnotereference"/>
        </w:rPr>
        <w:t/>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r>
        <w:br w:type="page"/>
      </w:r>
      <w:r w:rsidRPr="003B2A4A">
        <w:rPr>
          <w:rStyle w:val="footnotereference"/>
          <w:b/>
          <w:i/>
          <w:sz w:val="22"/>
          <w:lang w:val="ru-RU"/>
        </w:rPr>
        <w:tab/>
      </w:r>
      <w:r w:rsidRPr="003B2A4A">
        <w:rPr>
          <w:rStyle w:val="footnotereference"/>
          <w:b/>
          <w:i/>
          <w:sz w:val="22"/>
          <w:lang w:val="ru-RU"/>
        </w:rPr>
        <w:br/>
      </w:r>
      <w:r w:rsidRPr="003B2A4A">
        <w:rPr>
          <w:rStyle w:val="footnotereference"/>
          <w:b/>
          <w:i/>
          <w:sz w:val="22"/>
          <w:lang w:val="ru-RU"/>
        </w:rPr>
        <w:br/>
      </w:r>
      <w:r w:rsidRPr="003B2A4A">
        <w:rPr>
          <w:rStyle w:val="footnotereference"/>
          <w:b/>
          <w:i/>
          <w:sz w:val="22"/>
          <w:lang w:val="ru-RU"/>
        </w:rPr>
        <w:br/>
      </w:r>
    </w:p>
  </w:footnote>
  <w:footnote w:id="3">
    <w:p w:rsidR="00623574" w:rsidRDefault="00623574" w:rsidP="00623574">
      <w:r>
        <w:rPr>
          <w:rStyle w:val="FootnoteCharacters"/>
        </w:rPr>
        <w:footnoteRef/>
      </w:r>
      <w:r>
        <w:br w:type="page"/>
      </w:r>
      <w:r>
        <w:rPr>
          <w:rStyle w:val="footnotereference"/>
          <w:b/>
          <w:i/>
          <w:sz w:val="22"/>
        </w:rPr>
        <w:tab/>
      </w:r>
      <w:r>
        <w:rPr>
          <w:rStyle w:val="footnotereference"/>
          <w:b/>
          <w:i/>
          <w:sz w:val="22"/>
        </w:rPr>
        <w:br/>
      </w:r>
      <w:r>
        <w:rPr>
          <w:rStyle w:val="footnotereference"/>
        </w:rPr>
        <w:t/>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r>
        <w:br w:type="page"/>
      </w:r>
      <w:r w:rsidRPr="003B2A4A">
        <w:rPr>
          <w:rStyle w:val="footnotereference"/>
          <w:b/>
          <w:i/>
          <w:sz w:val="22"/>
          <w:lang w:val="ru-RU"/>
        </w:rPr>
        <w:tab/>
      </w:r>
      <w:r w:rsidRPr="003B2A4A">
        <w:rPr>
          <w:rStyle w:val="footnotereference"/>
          <w:b/>
          <w:i/>
          <w:sz w:val="22"/>
          <w:lang w:val="ru-RU"/>
        </w:rPr>
        <w:br/>
      </w:r>
    </w:p>
  </w:footnote>
  <w:footnote w:id="4">
    <w:p w:rsidR="00623574" w:rsidRDefault="00623574" w:rsidP="00623574">
      <w:r>
        <w:rPr>
          <w:rStyle w:val="FootnoteCharacters"/>
        </w:rPr>
        <w:footnoteRef/>
      </w:r>
      <w:r>
        <w:br w:type="page"/>
      </w:r>
      <w:r>
        <w:rPr>
          <w:rStyle w:val="footnotereference"/>
          <w:sz w:val="22"/>
        </w:rPr>
        <w:tab/>
      </w:r>
      <w:r>
        <w:rPr>
          <w:rStyle w:val="footnotereference"/>
          <w:sz w:val="22"/>
        </w:rPr>
        <w:br/>
      </w:r>
      <w:r>
        <w:rPr>
          <w:rStyle w:val="footnotereference"/>
        </w:rPr>
        <w:t/>
      </w:r>
      <w:r>
        <w:tab/>
      </w:r>
      <w:r>
        <w:rPr>
          <w:i/>
        </w:rPr>
        <w:t>Вж. точки II. 1.1 и II.1.3 от съответното обявление</w:t>
      </w:r>
      <w:r>
        <w:br w:type="page"/>
      </w:r>
      <w:r w:rsidRPr="003B2A4A">
        <w:rPr>
          <w:rStyle w:val="footnotereference"/>
          <w:sz w:val="22"/>
          <w:lang w:val="ru-RU"/>
        </w:rPr>
        <w:tab/>
      </w:r>
      <w:r w:rsidRPr="003B2A4A">
        <w:rPr>
          <w:rStyle w:val="footnotereference"/>
          <w:sz w:val="22"/>
          <w:lang w:val="ru-RU"/>
        </w:rPr>
        <w:br/>
      </w:r>
      <w:r w:rsidRPr="003B2A4A">
        <w:rPr>
          <w:rStyle w:val="footnotereference"/>
          <w:sz w:val="22"/>
          <w:lang w:val="ru-RU"/>
        </w:rPr>
        <w:br/>
      </w:r>
    </w:p>
  </w:footnote>
  <w:footnote w:id="5">
    <w:p w:rsidR="00623574" w:rsidRDefault="00623574" w:rsidP="00623574">
      <w:r>
        <w:rPr>
          <w:rStyle w:val="FootnoteCharacters"/>
        </w:rPr>
        <w:footnoteRef/>
      </w:r>
      <w:r>
        <w:br w:type="page"/>
      </w:r>
      <w:r>
        <w:rPr>
          <w:rStyle w:val="footnotereference"/>
        </w:rPr>
        <w:tab/>
      </w:r>
      <w:r>
        <w:rPr>
          <w:rStyle w:val="footnotereference"/>
        </w:rPr>
        <w:br/>
      </w:r>
      <w:r>
        <w:rPr>
          <w:rStyle w:val="footnotereference"/>
        </w:rPr>
        <w:t/>
      </w:r>
      <w:r>
        <w:rPr>
          <w:i/>
        </w:rPr>
        <w:tab/>
        <w:t>Вж. точка II. 1.1 от съответното обявление</w:t>
      </w:r>
      <w:r>
        <w:br w:type="page"/>
      </w:r>
      <w:r w:rsidRPr="003B2A4A">
        <w:rPr>
          <w:rStyle w:val="footnotereference"/>
          <w:lang w:val="ru-RU"/>
        </w:rPr>
        <w:tab/>
      </w:r>
      <w:r w:rsidRPr="003B2A4A">
        <w:rPr>
          <w:rStyle w:val="footnotereference"/>
          <w:lang w:val="ru-RU"/>
        </w:rPr>
        <w:br/>
      </w:r>
      <w:r w:rsidRPr="003B2A4A">
        <w:rPr>
          <w:rStyle w:val="footnotereference"/>
          <w:lang w:val="ru-RU"/>
        </w:rPr>
        <w:br/>
      </w:r>
    </w:p>
  </w:footnote>
  <w:footnote w:id="6">
    <w:p w:rsidR="00623574" w:rsidRDefault="00623574" w:rsidP="00623574">
      <w:r>
        <w:rPr>
          <w:rStyle w:val="FootnoteCharacters"/>
        </w:rPr>
        <w:footnoteRef/>
      </w:r>
      <w:r>
        <w:br w:type="page"/>
      </w:r>
      <w:r>
        <w:rPr>
          <w:rStyle w:val="footnotereference"/>
          <w:sz w:val="22"/>
        </w:rPr>
        <w:tab/>
      </w:r>
      <w:r>
        <w:rPr>
          <w:rStyle w:val="footnotereference"/>
          <w:sz w:val="22"/>
        </w:rPr>
        <w:br/>
      </w:r>
      <w:r>
        <w:rPr>
          <w:rStyle w:val="footnotereference"/>
        </w:rPr>
        <w:t/>
      </w:r>
      <w:r>
        <w:tab/>
        <w:t>Моля повторете информацията относно лицата за контакт толкова пъти, колкото е необходимо.</w:t>
      </w:r>
      <w:r>
        <w:br w:type="page"/>
      </w:r>
      <w:r w:rsidRPr="003B2A4A">
        <w:rPr>
          <w:rStyle w:val="footnotereference"/>
          <w:sz w:val="22"/>
          <w:lang w:val="ru-RU"/>
        </w:rPr>
        <w:tab/>
      </w:r>
      <w:r w:rsidRPr="003B2A4A">
        <w:rPr>
          <w:rStyle w:val="footnotereference"/>
          <w:sz w:val="22"/>
          <w:lang w:val="ru-RU"/>
        </w:rPr>
        <w:br/>
      </w:r>
      <w:r w:rsidRPr="003B2A4A">
        <w:rPr>
          <w:rStyle w:val="footnotereference"/>
          <w:sz w:val="22"/>
          <w:lang w:val="ru-RU"/>
        </w:rPr>
        <w:br/>
      </w:r>
    </w:p>
  </w:footnote>
  <w:footnote w:id="7">
    <w:p w:rsidR="00623574" w:rsidRDefault="00623574" w:rsidP="00623574">
      <w:r>
        <w:rPr>
          <w:rStyle w:val="FootnoteCharacters"/>
        </w:rPr>
        <w:footnoteRef/>
      </w:r>
      <w:r>
        <w:br w:type="page"/>
      </w:r>
      <w:r>
        <w:rPr>
          <w:rStyle w:val="footnotereference"/>
          <w:sz w:val="22"/>
        </w:rPr>
        <w:tab/>
      </w:r>
      <w:r>
        <w:rPr>
          <w:rStyle w:val="footnotereference"/>
          <w:sz w:val="22"/>
        </w:rPr>
        <w:br/>
      </w:r>
      <w:r>
        <w:rPr>
          <w:rStyle w:val="footnotereference"/>
        </w:rPr>
        <w:t/>
      </w:r>
      <w:r>
        <w:tab/>
        <w:t>Вж. Препоръка на Комисията от 6 май 2003 г. относно определението за микро-, малки и средни предприятия (ОВ L 124, 20.5.2003 г., стр. 36).</w:t>
      </w:r>
      <w:r>
        <w:rPr>
          <w:rStyle w:val="DeltaViewInsertion"/>
          <w:b w:val="0"/>
          <w:i w:val="0"/>
        </w:rPr>
        <w:t xml:space="preserve"> Тази информация се изисква само за статистически цели. </w:t>
      </w:r>
      <w:r>
        <w:br/>
      </w:r>
      <w:r>
        <w:rPr>
          <w:rStyle w:val="DeltaViewInsertion"/>
          <w:i w:val="0"/>
        </w:rPr>
        <w:t>Микропредприятия:</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10 лица </w:t>
      </w:r>
      <w:r>
        <w:rPr>
          <w:rStyle w:val="DeltaViewInsertion"/>
          <w:b w:val="0"/>
          <w:i w:val="0"/>
        </w:rPr>
        <w:t xml:space="preserve">и чийто годишен оборот и/или годишен счетоводен баланс </w:t>
      </w:r>
      <w:r>
        <w:rPr>
          <w:rStyle w:val="DeltaViewInsertion"/>
          <w:i w:val="0"/>
        </w:rPr>
        <w:t>не надхвърля 2 млн. евро.</w:t>
      </w:r>
      <w:r>
        <w:br/>
      </w:r>
      <w:r>
        <w:rPr>
          <w:rStyle w:val="DeltaViewInsertion"/>
          <w:i w:val="0"/>
        </w:rPr>
        <w:t>Малки предприятия</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50 лица </w:t>
      </w:r>
      <w:r>
        <w:rPr>
          <w:rStyle w:val="DeltaViewInsertion"/>
          <w:b w:val="0"/>
          <w:i w:val="0"/>
        </w:rPr>
        <w:t>и чийто годишен оборот и/или годишен счетоводен баланс</w:t>
      </w:r>
      <w:r>
        <w:rPr>
          <w:rStyle w:val="DeltaViewInsertion"/>
          <w:i w:val="0"/>
        </w:rPr>
        <w:t xml:space="preserve"> не надхвърля 10 млн. евро.</w:t>
      </w:r>
      <w:r>
        <w:br/>
      </w:r>
      <w:r>
        <w:rPr>
          <w:rStyle w:val="DeltaViewInsertion"/>
          <w:i w:val="0"/>
        </w:rPr>
        <w:t>Средни предприятия, предприятия, които не са нито микро-, нито малки предприятия и</w:t>
      </w:r>
      <w:r>
        <w:t xml:space="preserve"> в които са </w:t>
      </w:r>
      <w:r>
        <w:rPr>
          <w:b/>
        </w:rPr>
        <w:t>заети по-малко от 250 лица</w:t>
      </w:r>
      <w:r>
        <w:t xml:space="preserve"> и чийто </w:t>
      </w:r>
      <w:r>
        <w:rPr>
          <w:b/>
        </w:rPr>
        <w:t xml:space="preserve">годишен оборот не надхвърля 50 млн. евро, </w:t>
      </w:r>
      <w:r>
        <w:rPr>
          <w:b/>
          <w:i/>
        </w:rPr>
        <w:t>и/или</w:t>
      </w:r>
      <w:r>
        <w:t xml:space="preserve"> </w:t>
      </w:r>
      <w:r>
        <w:rPr>
          <w:b/>
        </w:rPr>
        <w:t>годишният им счетоводен баланс не надхвърля 43 милиона евро.</w:t>
      </w:r>
      <w:r>
        <w:br w:type="page"/>
      </w:r>
    </w:p>
  </w:footnote>
  <w:footnote w:id="8">
    <w:p w:rsidR="00623574" w:rsidRDefault="00623574" w:rsidP="00623574">
      <w:r>
        <w:rPr>
          <w:rStyle w:val="FootnoteCharacters"/>
        </w:rPr>
        <w:footnoteRef/>
      </w:r>
      <w:r>
        <w:br w:type="page"/>
      </w:r>
      <w:r>
        <w:rPr>
          <w:rStyle w:val="footnotereference"/>
          <w:b/>
          <w:sz w:val="22"/>
          <w:u w:val="single"/>
        </w:rPr>
        <w:tab/>
      </w:r>
      <w:r>
        <w:rPr>
          <w:rStyle w:val="footnotereference"/>
          <w:b/>
          <w:sz w:val="22"/>
          <w:u w:val="single"/>
        </w:rPr>
        <w:br/>
      </w:r>
      <w:r>
        <w:rPr>
          <w:rStyle w:val="footnotereference"/>
          <w:b/>
          <w:sz w:val="22"/>
          <w:u w:val="single"/>
        </w:rPr>
        <w:br/>
      </w:r>
      <w:r>
        <w:rPr>
          <w:rStyle w:val="footnotereference"/>
          <w:b/>
          <w:sz w:val="22"/>
          <w:u w:val="single"/>
        </w:rPr>
        <w:br/>
      </w:r>
      <w:r>
        <w:rPr>
          <w:rStyle w:val="footnotereference"/>
          <w:b/>
          <w:sz w:val="22"/>
          <w:u w:val="single"/>
        </w:rPr>
        <w:br/>
      </w:r>
      <w:r>
        <w:rPr>
          <w:rStyle w:val="footnotereference"/>
        </w:rPr>
        <w:t/>
      </w:r>
      <w:r>
        <w:tab/>
        <w:t>Вж. точка III.1.5 от обявлението за поръчка</w:t>
      </w:r>
      <w:r>
        <w:br w:type="page"/>
      </w:r>
    </w:p>
  </w:footnote>
  <w:footnote w:id="9">
    <w:p w:rsidR="00623574" w:rsidRDefault="00623574" w:rsidP="00623574">
      <w:r>
        <w:rPr>
          <w:rStyle w:val="FootnoteCharacters"/>
        </w:rPr>
        <w:footnoteRef/>
      </w:r>
      <w:r>
        <w:br w:type="page"/>
      </w:r>
      <w:r>
        <w:rPr>
          <w:rStyle w:val="footnotereference"/>
          <w:sz w:val="22"/>
        </w:rPr>
        <w:tab/>
      </w:r>
      <w:r>
        <w:rPr>
          <w:rStyle w:val="footnotereference"/>
          <w:sz w:val="22"/>
        </w:rPr>
        <w:br/>
      </w:r>
      <w:r>
        <w:rPr>
          <w:rStyle w:val="footnotereference"/>
          <w:sz w:val="22"/>
        </w:rPr>
        <w:br/>
      </w:r>
      <w:r>
        <w:rPr>
          <w:rStyle w:val="footnotereference"/>
          <w:sz w:val="22"/>
        </w:rPr>
        <w:br/>
      </w:r>
      <w:r>
        <w:rPr>
          <w:rStyle w:val="footnotereference"/>
          <w:sz w:val="22"/>
        </w:rPr>
        <w:br/>
      </w:r>
      <w:r>
        <w:rPr>
          <w:rStyle w:val="footnotereference"/>
        </w:rPr>
        <w:t/>
      </w:r>
      <w:r>
        <w:tab/>
        <w:t>Т.е. основната му цел е социалната и професионална интеграция на хора с увреждания или в неравностойно положение.</w:t>
      </w:r>
      <w:r>
        <w:br w:type="page"/>
      </w:r>
    </w:p>
  </w:footnote>
  <w:footnote w:id="10">
    <w:p w:rsidR="00623574" w:rsidRDefault="00623574" w:rsidP="00623574">
      <w:r>
        <w:rPr>
          <w:rStyle w:val="FootnoteCharacters"/>
        </w:rPr>
        <w:footnoteRef/>
      </w:r>
      <w:r>
        <w:br w:type="page"/>
      </w:r>
      <w:r>
        <w:rPr>
          <w:rStyle w:val="footnotereference"/>
          <w:sz w:val="22"/>
        </w:rPr>
        <w:tab/>
      </w:r>
      <w:r>
        <w:rPr>
          <w:rStyle w:val="footnotereference"/>
          <w:sz w:val="22"/>
        </w:rPr>
        <w:br/>
      </w:r>
      <w:r>
        <w:rPr>
          <w:rStyle w:val="footnotereference"/>
          <w:sz w:val="22"/>
        </w:rPr>
        <w:br/>
      </w:r>
      <w:r>
        <w:rPr>
          <w:rStyle w:val="footnotereference"/>
          <w:sz w:val="22"/>
        </w:rPr>
        <w:br/>
      </w:r>
      <w:r>
        <w:rPr>
          <w:rStyle w:val="footnotereference"/>
          <w:sz w:val="22"/>
        </w:rPr>
        <w:br/>
      </w:r>
      <w:r>
        <w:rPr>
          <w:rStyle w:val="footnotereference"/>
        </w:rPr>
        <w:t/>
      </w:r>
      <w:r>
        <w:tab/>
        <w:t>Позоваванията и класификацията, ако има такива, са определени в сертификацията.</w:t>
      </w:r>
      <w:r>
        <w:br w:type="page"/>
      </w:r>
    </w:p>
  </w:footnote>
  <w:footnote w:id="11">
    <w:p w:rsidR="00623574" w:rsidRDefault="00623574" w:rsidP="00623574">
      <w:r>
        <w:rPr>
          <w:rStyle w:val="FootnoteCharacters"/>
        </w:rPr>
        <w:footnoteRef/>
      </w:r>
      <w:r>
        <w:br w:type="page"/>
      </w:r>
      <w:r>
        <w:rPr>
          <w:rStyle w:val="footnotereference"/>
          <w:sz w:val="22"/>
        </w:rPr>
        <w:tab/>
      </w:r>
      <w:r>
        <w:rPr>
          <w:rStyle w:val="footnotereference"/>
          <w:sz w:val="22"/>
        </w:rPr>
        <w:br/>
      </w:r>
      <w:r>
        <w:rPr>
          <w:rStyle w:val="footnotereference"/>
          <w:sz w:val="22"/>
        </w:rPr>
        <w:br/>
      </w:r>
      <w:r>
        <w:rPr>
          <w:rStyle w:val="footnotereference"/>
          <w:sz w:val="22"/>
        </w:rPr>
        <w:br/>
      </w:r>
      <w:r>
        <w:rPr>
          <w:rStyle w:val="footnotereference"/>
          <w:sz w:val="22"/>
        </w:rPr>
        <w:br/>
      </w:r>
      <w:r>
        <w:rPr>
          <w:rStyle w:val="footnotereference"/>
        </w:rPr>
        <w:t/>
      </w:r>
      <w:r>
        <w:tab/>
        <w:t>По-специално като част от група, консорциум, съвместно предприятие или други подобни.</w:t>
      </w:r>
      <w:r>
        <w:br w:type="page"/>
      </w:r>
    </w:p>
  </w:footnote>
  <w:footnote w:id="12">
    <w:p w:rsidR="00623574" w:rsidRDefault="00623574" w:rsidP="00623574">
      <w:r>
        <w:rPr>
          <w:rStyle w:val="FootnoteCharacters"/>
        </w:rPr>
        <w:footnoteRef/>
      </w:r>
      <w:r>
        <w:br w:type="page"/>
      </w:r>
      <w:r>
        <w:rPr>
          <w:rStyle w:val="footnotereference"/>
          <w:i/>
          <w:sz w:val="22"/>
        </w:rPr>
        <w:tab/>
      </w:r>
      <w:r>
        <w:rPr>
          <w:rStyle w:val="footnotereference"/>
          <w:i/>
          <w:sz w:val="22"/>
        </w:rPr>
        <w:br/>
      </w:r>
      <w:r>
        <w:rPr>
          <w:rStyle w:val="footnotereference"/>
          <w:i/>
          <w:sz w:val="22"/>
        </w:rPr>
        <w:br/>
      </w:r>
      <w:r>
        <w:rPr>
          <w:rStyle w:val="footnotereference"/>
          <w:i/>
          <w:sz w:val="22"/>
        </w:rPr>
        <w:br/>
      </w:r>
      <w:r>
        <w:rPr>
          <w:rStyle w:val="footnotereference"/>
          <w:i/>
          <w:sz w:val="22"/>
        </w:rPr>
        <w:br/>
      </w:r>
      <w:r>
        <w:rPr>
          <w:rStyle w:val="footnotereference"/>
        </w:rPr>
        <w:t/>
      </w:r>
      <w:r>
        <w:tab/>
        <w:t>Например за технически органи, участващи в контрола на качеството: част IV, раздел В, точка 3:</w:t>
      </w:r>
      <w:r>
        <w:br w:type="page"/>
      </w:r>
    </w:p>
  </w:footnote>
  <w:footnote w:id="13">
    <w:p w:rsidR="00623574" w:rsidRDefault="00623574" w:rsidP="00623574">
      <w:r>
        <w:rPr>
          <w:rStyle w:val="FootnoteCharacters"/>
        </w:rPr>
        <w:footnoteRef/>
      </w:r>
      <w:r>
        <w:br w:type="page"/>
      </w:r>
      <w:r>
        <w:rPr>
          <w:rStyle w:val="footnotereference"/>
          <w:b/>
          <w:i/>
          <w:sz w:val="22"/>
        </w:rPr>
        <w:tab/>
      </w:r>
      <w:r>
        <w:rPr>
          <w:rStyle w:val="footnotereference"/>
          <w:b/>
          <w:i/>
          <w:sz w:val="22"/>
        </w:rPr>
        <w:br/>
      </w:r>
      <w:r>
        <w:rPr>
          <w:rStyle w:val="footnotereference"/>
          <w:b/>
          <w:i/>
          <w:sz w:val="22"/>
        </w:rPr>
        <w:br/>
      </w:r>
      <w:r>
        <w:rPr>
          <w:rStyle w:val="footnotereference"/>
          <w:b/>
          <w:i/>
          <w:sz w:val="22"/>
        </w:rPr>
        <w:br/>
      </w:r>
      <w:r>
        <w:rPr>
          <w:rStyle w:val="footnotereference"/>
          <w:b/>
          <w:i/>
          <w:sz w:val="22"/>
        </w:rPr>
        <w:br/>
      </w:r>
      <w:r>
        <w:rPr>
          <w:rStyle w:val="footnotereference"/>
        </w:rPr>
        <w:t/>
      </w:r>
      <w:r>
        <w:tab/>
        <w:t>Съгласно определението в член 2 от Рамково решение 2008/841/ПВР на Съвета от 24 октомври 2008 г. относно борбата с организираната престъпност (ОВ L 300, 11.11.2008 г., стр. 42).</w:t>
      </w:r>
      <w:r>
        <w:br w:type="page"/>
      </w:r>
    </w:p>
  </w:footnote>
  <w:footnote w:id="14">
    <w:p w:rsidR="00623574" w:rsidRDefault="00623574" w:rsidP="00623574">
      <w:r>
        <w:rPr>
          <w:rStyle w:val="FootnoteCharacters"/>
        </w:rPr>
        <w:footnoteRef/>
      </w:r>
      <w:r>
        <w:br w:type="page"/>
      </w:r>
      <w:r>
        <w:rPr>
          <w:rStyle w:val="footnotereference"/>
          <w:b/>
          <w:i/>
          <w:sz w:val="22"/>
        </w:rPr>
        <w:tab/>
      </w:r>
      <w:r>
        <w:rPr>
          <w:rStyle w:val="footnotereference"/>
          <w:b/>
          <w:i/>
          <w:sz w:val="22"/>
        </w:rPr>
        <w:br/>
      </w:r>
      <w:r>
        <w:rPr>
          <w:rStyle w:val="footnotereference"/>
          <w:b/>
          <w:i/>
          <w:sz w:val="22"/>
        </w:rPr>
        <w:br/>
      </w:r>
      <w:r>
        <w:rPr>
          <w:rStyle w:val="footnotereference"/>
          <w:b/>
          <w:i/>
          <w:sz w:val="22"/>
        </w:rPr>
        <w:br/>
      </w:r>
      <w:r>
        <w:rPr>
          <w:rStyle w:val="footnotereference"/>
          <w:b/>
          <w:i/>
          <w:sz w:val="22"/>
        </w:rPr>
        <w:br/>
      </w:r>
      <w:r>
        <w:rPr>
          <w:rStyle w:val="footnotereference"/>
        </w:rPr>
        <w:t/>
      </w:r>
      <w:r>
        <w:tab/>
        <w:t>Съгласно определението в член 3 от Конвенцията за борба с корупцията, в която участват длъжностни лица на Европейските общности или длъжностни лица на държавите — членки на Европейския съюз,  ОВ С 195, 25.6.1997 г., стр. 1, и вчлен 2, параграф 1 от Рамково решение 2003/568/ПВР на Съвета от 22 юли 2003 г. относно борбата с корупцията в частния сектор (ОВ L 192, 31.7.2003 г., стp.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r>
        <w:br w:type="page"/>
      </w:r>
    </w:p>
  </w:footnote>
  <w:footnote w:id="15">
    <w:p w:rsidR="00623574" w:rsidRDefault="00623574" w:rsidP="00623574">
      <w:r>
        <w:rPr>
          <w:rStyle w:val="FootnoteCharacters"/>
        </w:rPr>
        <w:footnoteRef/>
      </w:r>
      <w:r>
        <w:br w:type="page"/>
      </w:r>
      <w:r>
        <w:rPr>
          <w:rStyle w:val="footnotereference"/>
          <w:b/>
          <w:i/>
          <w:sz w:val="22"/>
        </w:rPr>
        <w:tab/>
      </w:r>
      <w:r>
        <w:rPr>
          <w:rStyle w:val="footnotereference"/>
          <w:b/>
          <w:i/>
          <w:sz w:val="22"/>
        </w:rPr>
        <w:br/>
      </w:r>
      <w:r>
        <w:rPr>
          <w:rStyle w:val="footnotereference"/>
          <w:b/>
          <w:i/>
          <w:sz w:val="22"/>
        </w:rPr>
        <w:br/>
      </w:r>
      <w:r>
        <w:rPr>
          <w:rStyle w:val="footnotereference"/>
          <w:b/>
          <w:i/>
          <w:sz w:val="22"/>
        </w:rPr>
        <w:br/>
      </w:r>
      <w:r>
        <w:rPr>
          <w:rStyle w:val="footnotereference"/>
          <w:b/>
          <w:i/>
          <w:sz w:val="22"/>
        </w:rPr>
        <w:br/>
      </w:r>
      <w:r>
        <w:rPr>
          <w:rStyle w:val="footnotereference"/>
        </w:rPr>
        <w:t/>
      </w:r>
      <w:r>
        <w:tab/>
        <w:t>По смисъла на член 1 от Конвенцията за защита на финансовите интереси на Европейските общности (ОВ C 316, 27.11.1995 г., стр. 48).</w:t>
      </w:r>
      <w:r>
        <w:br w:type="page"/>
      </w:r>
    </w:p>
  </w:footnote>
  <w:footnote w:id="16">
    <w:p w:rsidR="00623574" w:rsidRDefault="00623574" w:rsidP="00623574">
      <w:r>
        <w:rPr>
          <w:rStyle w:val="FootnoteCharacters"/>
        </w:rPr>
        <w:footnoteRef/>
      </w:r>
      <w:r>
        <w:br w:type="page"/>
      </w:r>
      <w:r>
        <w:rPr>
          <w:rStyle w:val="footnotereference"/>
          <w:b/>
          <w:i/>
          <w:sz w:val="22"/>
        </w:rPr>
        <w:tab/>
      </w:r>
      <w:r>
        <w:rPr>
          <w:rStyle w:val="footnotereference"/>
          <w:b/>
          <w:i/>
          <w:sz w:val="22"/>
        </w:rPr>
        <w:br/>
      </w:r>
      <w:r>
        <w:rPr>
          <w:rStyle w:val="footnotereference"/>
          <w:b/>
          <w:i/>
          <w:sz w:val="22"/>
        </w:rPr>
        <w:br/>
      </w:r>
      <w:r>
        <w:rPr>
          <w:rStyle w:val="footnotereference"/>
          <w:b/>
          <w:i/>
          <w:sz w:val="22"/>
        </w:rPr>
        <w:br/>
      </w:r>
      <w:r>
        <w:rPr>
          <w:rStyle w:val="footnotereference"/>
          <w:b/>
          <w:i/>
          <w:sz w:val="22"/>
        </w:rPr>
        <w:br/>
      </w:r>
      <w:r>
        <w:rPr>
          <w:rStyle w:val="footnotereference"/>
        </w:rPr>
        <w:t/>
      </w:r>
      <w:r>
        <w:tab/>
        <w:t>Съгласно определението в членове 1 и 3 от Рамково решение на Съвета от 13 юни 2002 г. относно борбата срещу тероризма (ОВ L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 4 от същото рамково решение.</w:t>
      </w:r>
      <w:r>
        <w:br w:type="page"/>
      </w:r>
    </w:p>
  </w:footnote>
  <w:footnote w:id="17">
    <w:p w:rsidR="00623574" w:rsidRDefault="00623574" w:rsidP="00623574">
      <w:r>
        <w:rPr>
          <w:rStyle w:val="FootnoteCharacters"/>
        </w:rPr>
        <w:footnoteRef/>
      </w:r>
      <w:r>
        <w:br w:type="page"/>
      </w:r>
      <w:r>
        <w:rPr>
          <w:rStyle w:val="footnotereference"/>
          <w:b/>
          <w:i/>
          <w:sz w:val="22"/>
        </w:rPr>
        <w:tab/>
      </w:r>
      <w:r>
        <w:rPr>
          <w:rStyle w:val="footnotereference"/>
          <w:b/>
          <w:i/>
          <w:sz w:val="22"/>
        </w:rPr>
        <w:br/>
      </w:r>
      <w:r>
        <w:rPr>
          <w:rStyle w:val="footnotereference"/>
          <w:b/>
          <w:i/>
          <w:sz w:val="22"/>
        </w:rPr>
        <w:br/>
      </w:r>
      <w:r>
        <w:rPr>
          <w:rStyle w:val="footnotereference"/>
          <w:b/>
          <w:i/>
          <w:sz w:val="22"/>
        </w:rPr>
        <w:br/>
      </w:r>
      <w:r>
        <w:rPr>
          <w:rStyle w:val="footnotereference"/>
          <w:b/>
          <w:i/>
          <w:sz w:val="22"/>
        </w:rPr>
        <w:br/>
      </w:r>
      <w:r>
        <w:rPr>
          <w:rStyle w:val="footnotereference"/>
        </w:rPr>
        <w:t/>
      </w:r>
      <w:r>
        <w:tab/>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Pr>
          <w:rStyle w:val="DeltaViewInsertion"/>
          <w:b w:val="0"/>
          <w:i w:val="0"/>
        </w:rPr>
        <w:t>(ОВ L 309, 25.11.2005 г., стр. 15).</w:t>
      </w:r>
      <w:r>
        <w:br w:type="page"/>
      </w:r>
    </w:p>
  </w:footnote>
  <w:footnote w:id="18">
    <w:p w:rsidR="00623574" w:rsidRDefault="00623574" w:rsidP="00623574">
      <w:r>
        <w:rPr>
          <w:rStyle w:val="FootnoteCharacters"/>
        </w:rPr>
        <w:footnoteRef/>
      </w:r>
      <w:r>
        <w:br w:type="page"/>
      </w:r>
      <w:r>
        <w:rPr>
          <w:rStyle w:val="footnotereference"/>
          <w:b/>
          <w:i/>
          <w:sz w:val="22"/>
        </w:rPr>
        <w:tab/>
      </w:r>
      <w:r>
        <w:rPr>
          <w:rStyle w:val="footnotereference"/>
          <w:b/>
          <w:i/>
          <w:sz w:val="22"/>
        </w:rPr>
        <w:br/>
      </w:r>
      <w:r>
        <w:rPr>
          <w:rStyle w:val="footnotereference"/>
          <w:b/>
          <w:i/>
          <w:sz w:val="22"/>
        </w:rPr>
        <w:br/>
      </w:r>
      <w:r>
        <w:rPr>
          <w:rStyle w:val="footnotereference"/>
          <w:b/>
          <w:i/>
          <w:sz w:val="22"/>
        </w:rPr>
        <w:br/>
      </w:r>
      <w:r>
        <w:rPr>
          <w:rStyle w:val="footnotereference"/>
          <w:b/>
          <w:i/>
          <w:sz w:val="22"/>
        </w:rPr>
        <w:br/>
      </w:r>
      <w:r>
        <w:rPr>
          <w:rStyle w:val="footnotereference"/>
        </w:rPr>
        <w:t/>
      </w:r>
      <w:r>
        <w:tab/>
      </w:r>
      <w:r>
        <w:rPr>
          <w:rStyle w:val="DeltaViewInsertion"/>
          <w:b w:val="0"/>
          <w:i w:val="0"/>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r>
        <w:br w:type="page"/>
      </w:r>
    </w:p>
  </w:footnote>
  <w:footnote w:id="19">
    <w:p w:rsidR="00623574" w:rsidRDefault="00623574" w:rsidP="00623574">
      <w:r>
        <w:rPr>
          <w:rStyle w:val="FootnoteCharacters"/>
        </w:rPr>
        <w:footnoteRef/>
      </w:r>
      <w:r>
        <w:br w:type="page"/>
      </w:r>
      <w:r>
        <w:rPr>
          <w:rStyle w:val="footnotereference"/>
          <w:i/>
          <w:sz w:val="22"/>
        </w:rPr>
        <w:tab/>
      </w:r>
      <w:r>
        <w:rPr>
          <w:rStyle w:val="footnotereference"/>
          <w:i/>
          <w:sz w:val="22"/>
        </w:rPr>
        <w:br/>
      </w:r>
      <w:r>
        <w:rPr>
          <w:rStyle w:val="footnotereference"/>
          <w:i/>
          <w:sz w:val="22"/>
        </w:rPr>
        <w:br/>
      </w:r>
      <w:r>
        <w:rPr>
          <w:rStyle w:val="footnotereference"/>
          <w:i/>
          <w:sz w:val="22"/>
        </w:rPr>
        <w:br/>
      </w:r>
      <w:r>
        <w:rPr>
          <w:rStyle w:val="footnotereference"/>
          <w:i/>
          <w:sz w:val="22"/>
        </w:rPr>
        <w:br/>
      </w:r>
      <w:r>
        <w:rPr>
          <w:rStyle w:val="footnotereference"/>
        </w:rPr>
        <w:t/>
      </w:r>
      <w:r>
        <w:tab/>
        <w:t>Моля да се повтори толкова пъти, колкото е необходимо.</w:t>
      </w:r>
      <w:r>
        <w:br w:type="page"/>
      </w:r>
    </w:p>
  </w:footnote>
  <w:footnote w:id="20">
    <w:p w:rsidR="00623574" w:rsidRDefault="00623574" w:rsidP="00623574">
      <w:r>
        <w:rPr>
          <w:rStyle w:val="FootnoteCharacters"/>
        </w:rPr>
        <w:footnoteRef/>
      </w:r>
      <w:r>
        <w:br w:type="page"/>
      </w:r>
      <w:r>
        <w:rPr>
          <w:rStyle w:val="footnotereference"/>
          <w:sz w:val="22"/>
        </w:rPr>
        <w:tab/>
      </w:r>
      <w:r>
        <w:rPr>
          <w:rStyle w:val="footnotereference"/>
          <w:sz w:val="22"/>
        </w:rPr>
        <w:br/>
      </w:r>
      <w:r>
        <w:rPr>
          <w:rStyle w:val="footnotereference"/>
          <w:sz w:val="22"/>
        </w:rPr>
        <w:br/>
      </w:r>
      <w:r>
        <w:rPr>
          <w:rStyle w:val="footnotereference"/>
          <w:sz w:val="22"/>
        </w:rPr>
        <w:br/>
      </w:r>
      <w:r>
        <w:rPr>
          <w:rStyle w:val="footnotereference"/>
          <w:sz w:val="22"/>
        </w:rPr>
        <w:br/>
      </w:r>
      <w:r>
        <w:rPr>
          <w:rStyle w:val="footnotereference"/>
        </w:rPr>
        <w:t/>
      </w:r>
      <w:r>
        <w:tab/>
        <w:t>Моля да се повтори толкова пъти, колкото е необходимо.</w:t>
      </w:r>
      <w:r>
        <w:br w:type="page"/>
      </w:r>
    </w:p>
  </w:footnote>
  <w:footnote w:id="21">
    <w:p w:rsidR="00623574" w:rsidRDefault="00623574" w:rsidP="00623574">
      <w:r>
        <w:rPr>
          <w:rStyle w:val="FootnoteCharacters"/>
        </w:rPr>
        <w:footnoteRef/>
      </w:r>
      <w:r>
        <w:br w:type="page"/>
      </w:r>
      <w:r>
        <w:rPr>
          <w:rStyle w:val="footnotereference"/>
          <w:i/>
          <w:sz w:val="22"/>
        </w:rPr>
        <w:tab/>
      </w:r>
      <w:r>
        <w:rPr>
          <w:rStyle w:val="footnotereference"/>
          <w:i/>
          <w:sz w:val="22"/>
        </w:rPr>
        <w:br/>
      </w:r>
      <w:r>
        <w:rPr>
          <w:rStyle w:val="footnotereference"/>
          <w:i/>
          <w:sz w:val="22"/>
        </w:rPr>
        <w:br/>
      </w:r>
      <w:r>
        <w:rPr>
          <w:rStyle w:val="footnotereference"/>
          <w:i/>
          <w:sz w:val="22"/>
        </w:rPr>
        <w:br/>
      </w:r>
      <w:r>
        <w:rPr>
          <w:rStyle w:val="footnotereference"/>
          <w:i/>
          <w:sz w:val="22"/>
        </w:rPr>
        <w:br/>
      </w:r>
      <w:r>
        <w:rPr>
          <w:rStyle w:val="footnotereference"/>
        </w:rPr>
        <w:t/>
      </w:r>
      <w:r>
        <w:tab/>
        <w:t>Моля да се повтори толкова пъти, колкото е необходимо.</w:t>
      </w:r>
      <w:r>
        <w:br w:type="page"/>
      </w:r>
    </w:p>
  </w:footnote>
  <w:footnote w:id="22">
    <w:p w:rsidR="00623574" w:rsidRDefault="00623574" w:rsidP="00623574">
      <w:r>
        <w:rPr>
          <w:rStyle w:val="FootnoteCharacters"/>
        </w:rPr>
        <w:footnoteRef/>
      </w:r>
      <w:r>
        <w:br w:type="page"/>
      </w:r>
      <w:r>
        <w:rPr>
          <w:rStyle w:val="footnotereference"/>
          <w:sz w:val="22"/>
        </w:rPr>
        <w:tab/>
      </w:r>
      <w:r>
        <w:rPr>
          <w:rStyle w:val="footnotereference"/>
          <w:sz w:val="22"/>
        </w:rPr>
        <w:br/>
      </w:r>
      <w:r>
        <w:rPr>
          <w:rStyle w:val="footnotereference"/>
          <w:sz w:val="22"/>
        </w:rPr>
        <w:br/>
      </w:r>
      <w:r>
        <w:rPr>
          <w:rStyle w:val="footnotereference"/>
          <w:sz w:val="22"/>
        </w:rPr>
        <w:br/>
      </w:r>
      <w:r>
        <w:rPr>
          <w:rStyle w:val="footnotereference"/>
          <w:sz w:val="22"/>
        </w:rPr>
        <w:br/>
      </w:r>
      <w:r>
        <w:rPr>
          <w:rStyle w:val="footnotereference"/>
        </w:rPr>
        <w:t/>
      </w:r>
      <w:r>
        <w:tab/>
        <w:t>В съответствие с националните разпоредби за прилагане на член 57, параграф 6 от Директива 2014/24/ЕС.</w:t>
      </w:r>
      <w:r>
        <w:br w:type="page"/>
      </w:r>
    </w:p>
  </w:footnote>
  <w:footnote w:id="23">
    <w:p w:rsidR="00623574" w:rsidRDefault="00623574" w:rsidP="00623574">
      <w:r>
        <w:rPr>
          <w:rStyle w:val="FootnoteCharacters"/>
        </w:rPr>
        <w:footnoteRef/>
      </w:r>
      <w:r>
        <w:br w:type="page"/>
      </w:r>
      <w:r>
        <w:rPr>
          <w:rStyle w:val="footnotereference"/>
          <w:sz w:val="22"/>
        </w:rPr>
        <w:tab/>
      </w:r>
      <w:r>
        <w:rPr>
          <w:rStyle w:val="footnotereference"/>
          <w:sz w:val="22"/>
        </w:rPr>
        <w:br/>
      </w:r>
      <w:r>
        <w:rPr>
          <w:rStyle w:val="footnotereference"/>
          <w:sz w:val="22"/>
        </w:rPr>
        <w:br/>
      </w:r>
      <w:r>
        <w:rPr>
          <w:rStyle w:val="footnotereference"/>
          <w:sz w:val="22"/>
        </w:rPr>
        <w:br/>
      </w:r>
      <w:r>
        <w:rPr>
          <w:rStyle w:val="footnotereference"/>
          <w:sz w:val="22"/>
        </w:rPr>
        <w:br/>
      </w:r>
      <w:r>
        <w:rPr>
          <w:rStyle w:val="footnotereference"/>
        </w:rPr>
        <w:t/>
      </w:r>
      <w:r>
        <w:tab/>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r>
        <w:br w:type="page"/>
      </w:r>
    </w:p>
  </w:footnote>
  <w:footnote w:id="24">
    <w:p w:rsidR="00623574" w:rsidRDefault="00623574" w:rsidP="00623574">
      <w:r>
        <w:rPr>
          <w:rStyle w:val="FootnoteCharacters"/>
        </w:rPr>
        <w:footnoteRef/>
      </w:r>
      <w:r>
        <w:br w:type="page"/>
      </w:r>
      <w:r>
        <w:rPr>
          <w:rStyle w:val="footnotereference"/>
          <w:i/>
          <w:sz w:val="22"/>
        </w:rPr>
        <w:tab/>
      </w:r>
      <w:r>
        <w:rPr>
          <w:rStyle w:val="footnotereference"/>
          <w:i/>
          <w:sz w:val="22"/>
        </w:rPr>
        <w:br/>
      </w:r>
      <w:r>
        <w:rPr>
          <w:rStyle w:val="footnotereference"/>
          <w:i/>
          <w:sz w:val="22"/>
        </w:rPr>
        <w:br/>
      </w:r>
      <w:r>
        <w:rPr>
          <w:rStyle w:val="footnotereference"/>
          <w:i/>
          <w:sz w:val="22"/>
        </w:rPr>
        <w:br/>
      </w:r>
      <w:r>
        <w:rPr>
          <w:rStyle w:val="footnotereference"/>
          <w:i/>
          <w:sz w:val="22"/>
        </w:rPr>
        <w:br/>
      </w:r>
      <w:r>
        <w:rPr>
          <w:rStyle w:val="footnotereference"/>
        </w:rPr>
        <w:t/>
      </w:r>
      <w:r>
        <w:tab/>
        <w:t>Моля да се повтори толкова пъти, колкото е необходимо.</w:t>
      </w:r>
      <w:r>
        <w:br w:type="page"/>
      </w:r>
    </w:p>
  </w:footnote>
  <w:footnote w:id="25">
    <w:p w:rsidR="00623574" w:rsidRDefault="00623574" w:rsidP="00623574">
      <w:r>
        <w:rPr>
          <w:rStyle w:val="FootnoteCharacters"/>
        </w:rPr>
        <w:footnoteRef/>
      </w:r>
      <w:r>
        <w:br w:type="page"/>
      </w:r>
      <w:r>
        <w:rPr>
          <w:rStyle w:val="footnotereference"/>
          <w:sz w:val="22"/>
        </w:rPr>
        <w:tab/>
      </w:r>
      <w:r>
        <w:rPr>
          <w:rStyle w:val="footnotereference"/>
          <w:sz w:val="22"/>
        </w:rPr>
        <w:br/>
      </w:r>
      <w:r>
        <w:rPr>
          <w:rStyle w:val="footnotereference"/>
          <w:sz w:val="22"/>
        </w:rPr>
        <w:br/>
      </w:r>
      <w:r>
        <w:rPr>
          <w:rStyle w:val="footnotereference"/>
          <w:sz w:val="22"/>
        </w:rPr>
        <w:br/>
      </w:r>
      <w:r>
        <w:rPr>
          <w:rStyle w:val="footnotereference"/>
          <w:sz w:val="22"/>
        </w:rPr>
        <w:br/>
      </w:r>
      <w:r>
        <w:rPr>
          <w:rStyle w:val="footnotereference"/>
        </w:rPr>
        <w:t/>
      </w:r>
      <w:r>
        <w:tab/>
        <w:t>Вж. член 57, параграф 4 от Директива 2014/24/ЕС</w:t>
      </w:r>
      <w:r>
        <w:br w:type="page"/>
      </w:r>
    </w:p>
  </w:footnote>
  <w:footnote w:id="26">
    <w:p w:rsidR="00623574" w:rsidRDefault="00623574" w:rsidP="00623574">
      <w:r>
        <w:rPr>
          <w:rStyle w:val="FootnoteCharacters"/>
        </w:rPr>
        <w:footnoteRef/>
      </w:r>
      <w:r>
        <w:br w:type="page"/>
      </w:r>
      <w:r>
        <w:rPr>
          <w:rStyle w:val="footnotereference"/>
          <w:b/>
          <w:sz w:val="22"/>
        </w:rPr>
        <w:tab/>
      </w:r>
      <w:r>
        <w:rPr>
          <w:rStyle w:val="footnotereference"/>
          <w:b/>
          <w:sz w:val="22"/>
        </w:rPr>
        <w:br/>
      </w:r>
      <w:r>
        <w:rPr>
          <w:rStyle w:val="footnotereference"/>
          <w:b/>
          <w:sz w:val="22"/>
        </w:rPr>
        <w:br/>
      </w:r>
      <w:r>
        <w:rPr>
          <w:rStyle w:val="footnotereference"/>
          <w:b/>
          <w:sz w:val="22"/>
        </w:rPr>
        <w:br/>
      </w:r>
      <w:r>
        <w:rPr>
          <w:rStyle w:val="footnotereference"/>
          <w:b/>
          <w:sz w:val="22"/>
        </w:rPr>
        <w:br/>
      </w:r>
      <w:r>
        <w:rPr>
          <w:rStyle w:val="footnotereference"/>
        </w:rPr>
        <w:t/>
      </w:r>
      <w:r>
        <w:tab/>
      </w:r>
      <w:r>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 18, параграф 2 от Директива 2014/24/ЕС</w:t>
      </w:r>
      <w:r>
        <w:br w:type="page"/>
      </w:r>
    </w:p>
  </w:footnote>
  <w:footnote w:id="27">
    <w:p w:rsidR="00623574" w:rsidRDefault="00623574" w:rsidP="00623574">
      <w:r>
        <w:rPr>
          <w:rStyle w:val="FootnoteCharacters"/>
        </w:rPr>
        <w:footnoteRef/>
      </w:r>
      <w:r>
        <w:br w:type="page"/>
      </w:r>
      <w:r>
        <w:rPr>
          <w:rStyle w:val="footnotereference"/>
          <w:sz w:val="22"/>
        </w:rPr>
        <w:tab/>
      </w:r>
      <w:r>
        <w:rPr>
          <w:rStyle w:val="footnotereference"/>
          <w:sz w:val="22"/>
        </w:rPr>
        <w:br/>
      </w:r>
      <w:r>
        <w:rPr>
          <w:rStyle w:val="footnotereference"/>
          <w:sz w:val="22"/>
        </w:rPr>
        <w:br/>
      </w:r>
      <w:r>
        <w:rPr>
          <w:rStyle w:val="footnotereference"/>
          <w:sz w:val="22"/>
        </w:rPr>
        <w:br/>
      </w:r>
      <w:r>
        <w:rPr>
          <w:rStyle w:val="footnotereference"/>
          <w:sz w:val="22"/>
        </w:rPr>
        <w:br/>
      </w:r>
      <w:r>
        <w:rPr>
          <w:rStyle w:val="footnotereference"/>
        </w:rPr>
        <w:t/>
      </w:r>
      <w:r>
        <w:tab/>
      </w:r>
      <w:r>
        <w:rPr>
          <w:b/>
          <w:i/>
        </w:rPr>
        <w:t>Вж. националното законодателство, съответното обявление или документацията за обществената поръчка.</w:t>
      </w:r>
      <w:r>
        <w:br w:type="page"/>
      </w:r>
    </w:p>
  </w:footnote>
  <w:footnote w:id="28">
    <w:p w:rsidR="00623574" w:rsidRDefault="00623574" w:rsidP="00623574">
      <w:r>
        <w:rPr>
          <w:rStyle w:val="FootnoteCharacters"/>
        </w:rPr>
        <w:footnoteRef/>
      </w:r>
      <w:r>
        <w:br w:type="page"/>
      </w:r>
      <w:r>
        <w:rPr>
          <w:rStyle w:val="footnotereference"/>
          <w:sz w:val="22"/>
        </w:rPr>
        <w:tab/>
      </w:r>
      <w:r>
        <w:rPr>
          <w:rStyle w:val="footnotereference"/>
          <w:sz w:val="22"/>
        </w:rPr>
        <w:br/>
      </w:r>
      <w:r>
        <w:rPr>
          <w:rStyle w:val="footnotereference"/>
          <w:sz w:val="22"/>
        </w:rPr>
        <w:br/>
      </w:r>
      <w:r>
        <w:rPr>
          <w:rStyle w:val="footnotereference"/>
          <w:sz w:val="22"/>
        </w:rPr>
        <w:br/>
      </w:r>
      <w:r>
        <w:rPr>
          <w:rStyle w:val="footnotereference"/>
          <w:sz w:val="22"/>
        </w:rPr>
        <w:br/>
      </w:r>
      <w:r>
        <w:rPr>
          <w:rStyle w:val="footnotereference"/>
        </w:rPr>
        <w:t/>
      </w:r>
      <w:r>
        <w:tab/>
        <w:t xml:space="preserve">Тази информация </w:t>
      </w:r>
      <w:r>
        <w:rPr>
          <w:b/>
        </w:rPr>
        <w:t>не</w:t>
      </w:r>
      <w:r>
        <w:t xml:space="preserve"> трябва да се дава, ако изключването на икономически оператори в един от случаите, изброени в букви а) — е), е </w:t>
      </w:r>
      <w:r>
        <w:rPr>
          <w:b/>
          <w:u w:val="single"/>
        </w:rPr>
        <w:t>задължително</w:t>
      </w:r>
      <w:r>
        <w:t xml:space="preserve"> съгласно приложимото национално право </w:t>
      </w:r>
      <w:r>
        <w:rPr>
          <w:b/>
        </w:rPr>
        <w:t>без каквато и да е</w:t>
      </w:r>
      <w:r>
        <w:t xml:space="preserve"> </w:t>
      </w:r>
      <w:r>
        <w:rPr>
          <w:b/>
        </w:rPr>
        <w:t>възможност за дерогация</w:t>
      </w:r>
      <w:r>
        <w:t>, дори ако икономическият оператор е в състояние да изпълни поръчката.</w:t>
      </w:r>
      <w:r>
        <w:br w:type="page"/>
      </w:r>
    </w:p>
  </w:footnote>
  <w:footnote w:id="29">
    <w:p w:rsidR="00623574" w:rsidRDefault="00623574" w:rsidP="00623574">
      <w:r>
        <w:rPr>
          <w:rStyle w:val="FootnoteCharacters"/>
        </w:rPr>
        <w:footnoteRef/>
      </w:r>
      <w:r>
        <w:br w:type="page"/>
      </w:r>
      <w:r>
        <w:rPr>
          <w:rStyle w:val="footnotereference"/>
          <w:b/>
          <w:sz w:val="22"/>
        </w:rPr>
        <w:tab/>
      </w:r>
      <w:r>
        <w:rPr>
          <w:rStyle w:val="footnotereference"/>
          <w:b/>
          <w:sz w:val="22"/>
        </w:rPr>
        <w:br/>
      </w:r>
      <w:r>
        <w:rPr>
          <w:rStyle w:val="footnotereference"/>
          <w:b/>
          <w:sz w:val="22"/>
        </w:rPr>
        <w:br/>
      </w:r>
      <w:r>
        <w:rPr>
          <w:rStyle w:val="footnotereference"/>
          <w:b/>
          <w:sz w:val="22"/>
        </w:rPr>
        <w:br/>
      </w:r>
      <w:r>
        <w:rPr>
          <w:rStyle w:val="footnotereference"/>
          <w:b/>
          <w:sz w:val="22"/>
        </w:rPr>
        <w:br/>
      </w:r>
      <w:r>
        <w:rPr>
          <w:rStyle w:val="footnotereference"/>
        </w:rPr>
        <w:t/>
      </w:r>
      <w:r>
        <w:tab/>
      </w:r>
      <w:r>
        <w:rPr>
          <w:b/>
          <w:i/>
        </w:rPr>
        <w:t>Ако е приложимо, вж. определенията в националното законодателство, съответното обявление или в документацията за обществената поръчка.</w:t>
      </w:r>
      <w:r>
        <w:br w:type="page"/>
      </w:r>
    </w:p>
  </w:footnote>
  <w:footnote w:id="30">
    <w:p w:rsidR="00623574" w:rsidRDefault="00623574" w:rsidP="00623574">
      <w:r>
        <w:rPr>
          <w:rStyle w:val="FootnoteCharacters"/>
        </w:rPr>
        <w:footnoteRef/>
      </w:r>
      <w:r>
        <w:br w:type="page"/>
      </w:r>
      <w:r>
        <w:rPr>
          <w:rStyle w:val="footnotereference"/>
          <w:b/>
          <w:sz w:val="22"/>
        </w:rPr>
        <w:tab/>
      </w:r>
      <w:r>
        <w:rPr>
          <w:rStyle w:val="footnotereference"/>
          <w:b/>
          <w:sz w:val="22"/>
        </w:rPr>
        <w:br/>
      </w:r>
      <w:r>
        <w:rPr>
          <w:rStyle w:val="footnotereference"/>
          <w:b/>
          <w:sz w:val="22"/>
        </w:rPr>
        <w:br/>
      </w:r>
      <w:r>
        <w:rPr>
          <w:rStyle w:val="footnotereference"/>
          <w:b/>
          <w:sz w:val="22"/>
        </w:rPr>
        <w:br/>
      </w:r>
      <w:r>
        <w:rPr>
          <w:rStyle w:val="footnotereference"/>
          <w:b/>
          <w:sz w:val="22"/>
        </w:rPr>
        <w:br/>
      </w:r>
      <w:r>
        <w:rPr>
          <w:rStyle w:val="footnotereference"/>
        </w:rPr>
        <w:t/>
      </w:r>
      <w:r>
        <w:tab/>
      </w:r>
      <w:r>
        <w:rPr>
          <w:b/>
          <w:i/>
        </w:rPr>
        <w:t>Както е посочено в националното законодателство, съответното обявление или в документацията за обществената поръчка.</w:t>
      </w:r>
      <w:r>
        <w:br w:type="page"/>
      </w:r>
    </w:p>
  </w:footnote>
  <w:footnote w:id="31">
    <w:p w:rsidR="00623574" w:rsidRDefault="00623574" w:rsidP="00623574">
      <w:r>
        <w:rPr>
          <w:rStyle w:val="FootnoteCharacters"/>
        </w:rPr>
        <w:footnoteRef/>
      </w:r>
      <w:r>
        <w:br w:type="page"/>
      </w:r>
      <w:r>
        <w:rPr>
          <w:rStyle w:val="footnotereference"/>
          <w:i/>
          <w:sz w:val="22"/>
        </w:rPr>
        <w:tab/>
      </w:r>
      <w:r>
        <w:rPr>
          <w:rStyle w:val="footnotereference"/>
          <w:i/>
          <w:sz w:val="22"/>
        </w:rPr>
        <w:br/>
      </w:r>
      <w:r>
        <w:rPr>
          <w:rStyle w:val="footnotereference"/>
          <w:i/>
          <w:sz w:val="22"/>
        </w:rPr>
        <w:br/>
      </w:r>
      <w:r>
        <w:rPr>
          <w:rStyle w:val="footnotereference"/>
          <w:i/>
          <w:sz w:val="22"/>
        </w:rPr>
        <w:br/>
      </w:r>
      <w:r>
        <w:rPr>
          <w:rStyle w:val="footnotereference"/>
          <w:i/>
          <w:sz w:val="22"/>
        </w:rPr>
        <w:br/>
      </w:r>
      <w:r>
        <w:rPr>
          <w:rStyle w:val="footnotereference"/>
        </w:rPr>
        <w:t/>
      </w:r>
      <w:r>
        <w:tab/>
        <w:t>Моля да се повтори толкова пъти, колкото е необходимо.</w:t>
      </w:r>
      <w:r>
        <w:br w:type="page"/>
      </w:r>
    </w:p>
  </w:footnote>
  <w:footnote w:id="32">
    <w:p w:rsidR="00623574" w:rsidRDefault="00623574" w:rsidP="00623574">
      <w:r>
        <w:rPr>
          <w:rStyle w:val="FootnoteCharacters"/>
        </w:rPr>
        <w:footnoteRef/>
      </w:r>
      <w:r>
        <w:br w:type="page"/>
      </w:r>
      <w:r>
        <w:rPr>
          <w:rStyle w:val="footnotereference"/>
          <w:sz w:val="22"/>
        </w:rPr>
        <w:tab/>
      </w:r>
      <w:r>
        <w:rPr>
          <w:rStyle w:val="footnotereference"/>
          <w:sz w:val="22"/>
        </w:rPr>
        <w:br/>
      </w:r>
      <w:r>
        <w:rPr>
          <w:rStyle w:val="footnotereference"/>
          <w:sz w:val="22"/>
        </w:rPr>
        <w:br/>
      </w:r>
      <w:r>
        <w:rPr>
          <w:rStyle w:val="footnotereference"/>
          <w:sz w:val="22"/>
        </w:rPr>
        <w:br/>
      </w:r>
      <w:r>
        <w:rPr>
          <w:rStyle w:val="footnotereference"/>
          <w:sz w:val="22"/>
        </w:rPr>
        <w:br/>
      </w:r>
      <w:r>
        <w:rPr>
          <w:rStyle w:val="footnotereference"/>
        </w:rPr>
        <w:t/>
      </w:r>
      <w:r>
        <w:tab/>
        <w:t xml:space="preserve">Както е описано в приложение XI към Директива 2014/24/ЕС; </w:t>
      </w:r>
      <w:r>
        <w:rPr>
          <w:b/>
          <w:i/>
        </w:rPr>
        <w:t>възможно е по отношение на икономическите оператори от някои държави членки да се прилагат други изисквания, посочени в същото приложение</w:t>
      </w:r>
      <w:r>
        <w:br w:type="page"/>
      </w:r>
    </w:p>
  </w:footnote>
  <w:footnote w:id="33">
    <w:p w:rsidR="00623574" w:rsidRDefault="00623574" w:rsidP="00623574">
      <w:r>
        <w:rPr>
          <w:rStyle w:val="FootnoteCharacters"/>
        </w:rPr>
        <w:footnoteRef/>
      </w:r>
      <w:r>
        <w:br w:type="page"/>
      </w:r>
      <w:r>
        <w:rPr>
          <w:rStyle w:val="footnotereference"/>
          <w:b/>
          <w:sz w:val="22"/>
        </w:rPr>
        <w:tab/>
      </w:r>
      <w:r>
        <w:rPr>
          <w:rStyle w:val="footnotereference"/>
          <w:b/>
          <w:sz w:val="22"/>
        </w:rPr>
        <w:br/>
      </w:r>
      <w:r>
        <w:rPr>
          <w:rStyle w:val="footnotereference"/>
          <w:b/>
          <w:sz w:val="22"/>
        </w:rPr>
        <w:br/>
      </w:r>
      <w:r>
        <w:rPr>
          <w:rStyle w:val="footnotereference"/>
          <w:b/>
          <w:sz w:val="22"/>
        </w:rPr>
        <w:br/>
      </w:r>
      <w:r>
        <w:rPr>
          <w:rStyle w:val="footnotereference"/>
          <w:b/>
          <w:sz w:val="22"/>
        </w:rPr>
        <w:br/>
      </w:r>
      <w:r>
        <w:rPr>
          <w:rStyle w:val="footnotereference"/>
        </w:rPr>
        <w:t/>
      </w:r>
      <w:r>
        <w:tab/>
        <w:t>Само ако е разрешено в съответното обявление или в документацията за обществената поръчка.</w:t>
      </w:r>
      <w:r>
        <w:br w:type="page"/>
      </w:r>
    </w:p>
  </w:footnote>
  <w:footnote w:id="34">
    <w:p w:rsidR="00623574" w:rsidRDefault="00623574" w:rsidP="00623574">
      <w:r>
        <w:rPr>
          <w:rStyle w:val="FootnoteCharacters"/>
        </w:rPr>
        <w:footnoteRef/>
      </w:r>
      <w:r>
        <w:br w:type="page"/>
      </w:r>
      <w:r>
        <w:rPr>
          <w:rStyle w:val="footnotereference"/>
          <w:b/>
          <w:sz w:val="22"/>
        </w:rPr>
        <w:tab/>
      </w:r>
      <w:r>
        <w:rPr>
          <w:rStyle w:val="footnotereference"/>
          <w:b/>
          <w:sz w:val="22"/>
        </w:rPr>
        <w:br/>
      </w:r>
      <w:r>
        <w:rPr>
          <w:rStyle w:val="footnotereference"/>
          <w:b/>
          <w:sz w:val="22"/>
        </w:rPr>
        <w:br/>
      </w:r>
      <w:r>
        <w:rPr>
          <w:rStyle w:val="footnotereference"/>
          <w:b/>
          <w:sz w:val="22"/>
        </w:rPr>
        <w:br/>
      </w:r>
      <w:r>
        <w:rPr>
          <w:rStyle w:val="footnotereference"/>
          <w:b/>
          <w:sz w:val="22"/>
        </w:rPr>
        <w:br/>
      </w:r>
      <w:r>
        <w:rPr>
          <w:rStyle w:val="footnotereference"/>
        </w:rPr>
        <w:t/>
      </w:r>
      <w:r>
        <w:tab/>
        <w:t>Само ако е разрешено в съответното обявление или в документацията за обществената поръчка.</w:t>
      </w:r>
      <w:r>
        <w:br w:type="page"/>
      </w:r>
    </w:p>
  </w:footnote>
  <w:footnote w:id="35">
    <w:p w:rsidR="00623574" w:rsidRDefault="00623574" w:rsidP="00623574">
      <w:r>
        <w:rPr>
          <w:rStyle w:val="FootnoteCharacters"/>
        </w:rPr>
        <w:footnoteRef/>
      </w:r>
      <w:r>
        <w:br w:type="page"/>
      </w:r>
      <w:r>
        <w:rPr>
          <w:rStyle w:val="footnotereference"/>
          <w:b/>
          <w:sz w:val="22"/>
        </w:rPr>
        <w:tab/>
      </w:r>
      <w:r>
        <w:rPr>
          <w:rStyle w:val="footnotereference"/>
          <w:b/>
          <w:sz w:val="22"/>
        </w:rPr>
        <w:br/>
      </w:r>
      <w:r>
        <w:rPr>
          <w:rStyle w:val="footnotereference"/>
          <w:b/>
          <w:sz w:val="22"/>
        </w:rPr>
        <w:br/>
      </w:r>
      <w:r>
        <w:rPr>
          <w:rStyle w:val="footnotereference"/>
          <w:b/>
          <w:sz w:val="22"/>
        </w:rPr>
        <w:br/>
      </w:r>
      <w:r>
        <w:rPr>
          <w:rStyle w:val="footnotereference"/>
          <w:b/>
          <w:sz w:val="22"/>
        </w:rPr>
        <w:br/>
      </w:r>
      <w:r>
        <w:rPr>
          <w:rStyle w:val="footnotereference"/>
        </w:rPr>
        <w:t/>
      </w:r>
      <w:r>
        <w:tab/>
        <w:t>Например съотношението между активите и пасивите.</w:t>
      </w:r>
      <w:r>
        <w:br w:type="page"/>
      </w:r>
    </w:p>
  </w:footnote>
  <w:footnote w:id="36">
    <w:p w:rsidR="00623574" w:rsidRDefault="00623574" w:rsidP="00623574">
      <w:r>
        <w:rPr>
          <w:rStyle w:val="FootnoteCharacters"/>
        </w:rPr>
        <w:footnoteRef/>
      </w:r>
      <w:r>
        <w:br w:type="page"/>
      </w:r>
      <w:r>
        <w:rPr>
          <w:rStyle w:val="footnotereference"/>
          <w:sz w:val="22"/>
        </w:rPr>
        <w:tab/>
      </w:r>
      <w:r>
        <w:rPr>
          <w:rStyle w:val="footnotereference"/>
          <w:sz w:val="22"/>
        </w:rPr>
        <w:br/>
      </w:r>
      <w:r>
        <w:rPr>
          <w:rStyle w:val="footnotereference"/>
          <w:sz w:val="22"/>
        </w:rPr>
        <w:br/>
      </w:r>
      <w:r>
        <w:rPr>
          <w:rStyle w:val="footnotereference"/>
          <w:sz w:val="22"/>
        </w:rPr>
        <w:br/>
      </w:r>
      <w:r>
        <w:rPr>
          <w:rStyle w:val="footnotereference"/>
          <w:sz w:val="22"/>
        </w:rPr>
        <w:br/>
      </w:r>
      <w:r>
        <w:rPr>
          <w:rStyle w:val="footnotereference"/>
        </w:rPr>
        <w:t/>
      </w:r>
      <w:r>
        <w:tab/>
        <w:t>Например съотношението между активите и пасивите.</w:t>
      </w:r>
      <w:r>
        <w:br w:type="page"/>
      </w:r>
    </w:p>
  </w:footnote>
  <w:footnote w:id="37">
    <w:p w:rsidR="00623574" w:rsidRDefault="00623574" w:rsidP="00623574">
      <w:r>
        <w:rPr>
          <w:rStyle w:val="FootnoteCharacters"/>
        </w:rPr>
        <w:footnoteRef/>
      </w:r>
      <w:r>
        <w:br w:type="page"/>
      </w:r>
      <w:r>
        <w:rPr>
          <w:rStyle w:val="footnotereference"/>
          <w:sz w:val="22"/>
        </w:rPr>
        <w:tab/>
      </w:r>
      <w:r>
        <w:rPr>
          <w:rStyle w:val="footnotereference"/>
          <w:sz w:val="22"/>
        </w:rPr>
        <w:br/>
      </w:r>
      <w:r>
        <w:rPr>
          <w:rStyle w:val="footnotereference"/>
          <w:sz w:val="22"/>
        </w:rPr>
        <w:br/>
      </w:r>
      <w:r>
        <w:rPr>
          <w:rStyle w:val="footnotereference"/>
          <w:sz w:val="22"/>
        </w:rPr>
        <w:br/>
      </w:r>
      <w:r>
        <w:rPr>
          <w:rStyle w:val="footnotereference"/>
          <w:sz w:val="22"/>
        </w:rPr>
        <w:br/>
      </w:r>
      <w:r>
        <w:rPr>
          <w:rStyle w:val="footnotereference"/>
        </w:rPr>
        <w:t/>
      </w:r>
      <w:r>
        <w:tab/>
        <w:t>Моля да се повтори толкова пъти, колкото е необходимо.</w:t>
      </w:r>
      <w:r>
        <w:br w:type="page"/>
      </w:r>
    </w:p>
  </w:footnote>
  <w:footnote w:id="38">
    <w:p w:rsidR="00623574" w:rsidRDefault="00623574" w:rsidP="00623574">
      <w:r>
        <w:rPr>
          <w:rStyle w:val="FootnoteCharacters"/>
        </w:rPr>
        <w:footnoteRef/>
      </w:r>
      <w:r>
        <w:br w:type="page"/>
      </w:r>
      <w:r>
        <w:rPr>
          <w:rStyle w:val="footnotereference"/>
          <w:sz w:val="22"/>
        </w:rPr>
        <w:tab/>
      </w:r>
      <w:r>
        <w:rPr>
          <w:rStyle w:val="footnotereference"/>
          <w:sz w:val="22"/>
        </w:rPr>
        <w:br/>
      </w:r>
      <w:r>
        <w:rPr>
          <w:rStyle w:val="footnotereference"/>
          <w:sz w:val="22"/>
        </w:rPr>
        <w:br/>
      </w:r>
      <w:r>
        <w:rPr>
          <w:rStyle w:val="footnotereference"/>
          <w:sz w:val="22"/>
        </w:rPr>
        <w:br/>
      </w:r>
      <w:r>
        <w:rPr>
          <w:rStyle w:val="footnotereference"/>
          <w:sz w:val="22"/>
        </w:rPr>
        <w:br/>
      </w:r>
      <w:r>
        <w:rPr>
          <w:rStyle w:val="footnotereference"/>
        </w:rPr>
        <w:t/>
      </w:r>
      <w:r>
        <w:tab/>
        <w:t xml:space="preserve">Възлагащите органи могат да </w:t>
      </w:r>
      <w:r>
        <w:rPr>
          <w:b/>
        </w:rPr>
        <w:t>изискат</w:t>
      </w:r>
      <w:r>
        <w:t xml:space="preserve"> наличието на опит до пет години и да </w:t>
      </w:r>
      <w:r>
        <w:rPr>
          <w:b/>
        </w:rPr>
        <w:t>приемат</w:t>
      </w:r>
      <w:r>
        <w:t xml:space="preserve"> опит отпреди </w:t>
      </w:r>
      <w:r>
        <w:rPr>
          <w:b/>
        </w:rPr>
        <w:t>повече</w:t>
      </w:r>
      <w:r>
        <w:t xml:space="preserve"> от пет години.</w:t>
      </w:r>
      <w:r>
        <w:br w:type="page"/>
      </w:r>
    </w:p>
  </w:footnote>
  <w:footnote w:id="39">
    <w:p w:rsidR="00623574" w:rsidRDefault="00623574" w:rsidP="00623574">
      <w:r>
        <w:rPr>
          <w:rStyle w:val="FootnoteCharacters"/>
        </w:rPr>
        <w:footnoteRef/>
      </w:r>
      <w:r>
        <w:br w:type="page"/>
      </w:r>
      <w:r>
        <w:rPr>
          <w:rStyle w:val="footnotereference"/>
          <w:sz w:val="22"/>
        </w:rPr>
        <w:tab/>
      </w:r>
      <w:r>
        <w:rPr>
          <w:rStyle w:val="footnotereference"/>
          <w:sz w:val="22"/>
        </w:rPr>
        <w:br/>
      </w:r>
      <w:r>
        <w:rPr>
          <w:rStyle w:val="footnotereference"/>
          <w:sz w:val="22"/>
        </w:rPr>
        <w:br/>
      </w:r>
      <w:r>
        <w:rPr>
          <w:rStyle w:val="footnotereference"/>
          <w:sz w:val="22"/>
        </w:rPr>
        <w:br/>
      </w:r>
      <w:r>
        <w:rPr>
          <w:rStyle w:val="footnotereference"/>
          <w:sz w:val="22"/>
        </w:rPr>
        <w:br/>
      </w:r>
      <w:r>
        <w:rPr>
          <w:rStyle w:val="footnotereference"/>
        </w:rPr>
        <w:t/>
      </w:r>
      <w:r>
        <w:tab/>
        <w:t xml:space="preserve">Възлагащите органи могат да </w:t>
      </w:r>
      <w:r>
        <w:rPr>
          <w:b/>
        </w:rPr>
        <w:t>изискат</w:t>
      </w:r>
      <w:r>
        <w:t xml:space="preserve"> наличието на опит до три години и да </w:t>
      </w:r>
      <w:r>
        <w:rPr>
          <w:b/>
        </w:rPr>
        <w:t>приемат</w:t>
      </w:r>
      <w:r>
        <w:t xml:space="preserve"> опит отпреди </w:t>
      </w:r>
      <w:r>
        <w:rPr>
          <w:b/>
        </w:rPr>
        <w:t>повече</w:t>
      </w:r>
      <w:r>
        <w:t xml:space="preserve"> от три години.</w:t>
      </w:r>
      <w:r>
        <w:br w:type="page"/>
      </w:r>
    </w:p>
  </w:footnote>
  <w:footnote w:id="40">
    <w:p w:rsidR="00623574" w:rsidRDefault="00623574" w:rsidP="00623574">
      <w:r>
        <w:rPr>
          <w:rStyle w:val="FootnoteCharacters"/>
        </w:rPr>
        <w:footnoteRef/>
      </w:r>
      <w:r>
        <w:br w:type="page"/>
      </w:r>
      <w:r>
        <w:rPr>
          <w:rStyle w:val="footnotereference"/>
          <w:sz w:val="22"/>
        </w:rPr>
        <w:tab/>
      </w:r>
      <w:r>
        <w:rPr>
          <w:rStyle w:val="footnotereference"/>
          <w:sz w:val="22"/>
        </w:rPr>
        <w:br/>
      </w:r>
      <w:r>
        <w:rPr>
          <w:rStyle w:val="footnotereference"/>
          <w:sz w:val="22"/>
        </w:rPr>
        <w:br/>
      </w:r>
      <w:r>
        <w:rPr>
          <w:rStyle w:val="footnotereference"/>
          <w:sz w:val="22"/>
        </w:rPr>
        <w:br/>
      </w:r>
      <w:r>
        <w:rPr>
          <w:rStyle w:val="footnotereference"/>
          <w:sz w:val="22"/>
        </w:rPr>
        <w:br/>
      </w:r>
      <w:r>
        <w:rPr>
          <w:rStyle w:val="footnotereference"/>
        </w:rPr>
        <w:t/>
      </w:r>
      <w:r>
        <w:tab/>
        <w:t xml:space="preserve">С други думи, </w:t>
      </w:r>
      <w:r>
        <w:rPr>
          <w:b/>
          <w:u w:val="single"/>
        </w:rPr>
        <w:t>всички</w:t>
      </w:r>
      <w:r>
        <w:t xml:space="preserve"> получатели следва да бъдат изброени и списъкът следва да включва публичните и частните клиенти за съответните доставки или услуги.</w:t>
      </w:r>
      <w:r>
        <w:br w:type="page"/>
      </w:r>
    </w:p>
  </w:footnote>
  <w:footnote w:id="41">
    <w:p w:rsidR="00623574" w:rsidRDefault="00623574" w:rsidP="00623574">
      <w:r>
        <w:rPr>
          <w:rStyle w:val="FootnoteCharacters"/>
        </w:rPr>
        <w:footnoteRef/>
      </w:r>
      <w:r>
        <w:br w:type="page"/>
      </w:r>
      <w:r>
        <w:rPr>
          <w:rStyle w:val="footnotereference"/>
          <w:b/>
          <w:sz w:val="22"/>
        </w:rPr>
        <w:tab/>
      </w:r>
      <w:r>
        <w:rPr>
          <w:rStyle w:val="footnotereference"/>
          <w:b/>
          <w:sz w:val="22"/>
        </w:rPr>
        <w:br/>
      </w:r>
      <w:r>
        <w:rPr>
          <w:rStyle w:val="footnotereference"/>
          <w:b/>
          <w:sz w:val="22"/>
        </w:rPr>
        <w:br/>
      </w:r>
      <w:r>
        <w:rPr>
          <w:rStyle w:val="footnotereference"/>
          <w:b/>
          <w:sz w:val="22"/>
        </w:rPr>
        <w:br/>
      </w:r>
      <w:r>
        <w:rPr>
          <w:rStyle w:val="footnotereference"/>
          <w:b/>
          <w:sz w:val="22"/>
        </w:rPr>
        <w:br/>
      </w:r>
      <w:r>
        <w:rPr>
          <w:rStyle w:val="footnotereference"/>
        </w:rPr>
        <w:t/>
      </w:r>
      <w:r>
        <w:tab/>
        <w:t>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II, раздел В, следва да се попълнят отделни ЕЕДОП.</w:t>
      </w:r>
      <w:r>
        <w:br w:type="page"/>
      </w:r>
    </w:p>
  </w:footnote>
  <w:footnote w:id="42">
    <w:p w:rsidR="00623574" w:rsidRDefault="00623574" w:rsidP="00623574">
      <w:r>
        <w:rPr>
          <w:rStyle w:val="FootnoteCharacters"/>
        </w:rPr>
        <w:footnoteRef/>
      </w:r>
      <w:r>
        <w:br w:type="page"/>
      </w:r>
      <w:r>
        <w:rPr>
          <w:rStyle w:val="footnotereference"/>
          <w:b/>
          <w:sz w:val="22"/>
        </w:rPr>
        <w:tab/>
      </w:r>
      <w:r>
        <w:rPr>
          <w:rStyle w:val="footnotereference"/>
          <w:b/>
          <w:sz w:val="22"/>
        </w:rPr>
        <w:br/>
      </w:r>
      <w:r>
        <w:rPr>
          <w:rStyle w:val="footnotereference"/>
          <w:b/>
          <w:sz w:val="22"/>
        </w:rPr>
        <w:br/>
      </w:r>
      <w:r>
        <w:rPr>
          <w:rStyle w:val="footnotereference"/>
          <w:b/>
          <w:sz w:val="22"/>
        </w:rPr>
        <w:br/>
      </w:r>
      <w:r>
        <w:rPr>
          <w:rStyle w:val="footnotereference"/>
          <w:b/>
          <w:sz w:val="22"/>
        </w:rPr>
        <w:br/>
      </w:r>
      <w:r>
        <w:rPr>
          <w:rStyle w:val="footnotereference"/>
        </w:rPr>
        <w:t/>
      </w:r>
      <w:r>
        <w:tab/>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r>
        <w:br w:type="page"/>
      </w:r>
    </w:p>
  </w:footnote>
  <w:footnote w:id="43">
    <w:p w:rsidR="00623574" w:rsidRDefault="00623574" w:rsidP="00623574">
      <w:r>
        <w:rPr>
          <w:rStyle w:val="FootnoteCharacters"/>
        </w:rPr>
        <w:footnoteRef/>
      </w:r>
      <w:r>
        <w:br w:type="page"/>
      </w:r>
      <w:r>
        <w:rPr>
          <w:rStyle w:val="footnotereference"/>
          <w:b/>
          <w:sz w:val="22"/>
        </w:rPr>
        <w:tab/>
      </w:r>
      <w:r>
        <w:rPr>
          <w:rStyle w:val="footnotereference"/>
          <w:b/>
          <w:sz w:val="22"/>
        </w:rPr>
        <w:br/>
      </w:r>
      <w:r>
        <w:rPr>
          <w:rStyle w:val="footnotereference"/>
          <w:b/>
          <w:sz w:val="22"/>
        </w:rPr>
        <w:br/>
      </w:r>
      <w:r>
        <w:rPr>
          <w:rStyle w:val="footnotereference"/>
          <w:b/>
          <w:sz w:val="22"/>
        </w:rPr>
        <w:br/>
      </w:r>
      <w:r>
        <w:rPr>
          <w:rStyle w:val="footnotereference"/>
          <w:b/>
          <w:sz w:val="22"/>
        </w:rPr>
        <w:br/>
      </w:r>
      <w:r>
        <w:rPr>
          <w:rStyle w:val="footnotereference"/>
        </w:rPr>
        <w:t/>
      </w:r>
      <w:r>
        <w:tab/>
        <w:t>Ако икономическият оператор</w:t>
      </w:r>
      <w:r>
        <w:rPr>
          <w:u w:val="single"/>
        </w:rPr>
        <w:t xml:space="preserve"> </w:t>
      </w:r>
      <w:r>
        <w:rPr>
          <w:b/>
          <w:u w:val="single"/>
        </w:rPr>
        <w:t>е решил</w:t>
      </w:r>
      <w:r>
        <w:t xml:space="preserve"> да възложи подизпълнението на част от договора </w:t>
      </w:r>
      <w:r>
        <w:rPr>
          <w:b/>
          <w:u w:val="single"/>
        </w:rPr>
        <w:t>и</w:t>
      </w:r>
      <w:r>
        <w:t xml:space="preserve"> ще използва капацитета на подизпълнителя, за да изпълни тази част, моля, попълнете отделен ЕЕДОП за подизпълнителите, вж. част II, раздел В по-горе.</w:t>
      </w:r>
      <w:r>
        <w:br w:type="page"/>
      </w:r>
    </w:p>
  </w:footnote>
  <w:footnote w:id="44">
    <w:p w:rsidR="00623574" w:rsidRDefault="00623574" w:rsidP="00623574">
      <w:r>
        <w:rPr>
          <w:rStyle w:val="FootnoteCharacters"/>
        </w:rPr>
        <w:footnoteRef/>
      </w:r>
      <w:r>
        <w:br w:type="page"/>
      </w:r>
      <w:r>
        <w:rPr>
          <w:rStyle w:val="footnotereference"/>
          <w:i/>
          <w:sz w:val="22"/>
        </w:rPr>
        <w:tab/>
      </w:r>
      <w:r>
        <w:rPr>
          <w:rStyle w:val="footnotereference"/>
          <w:i/>
          <w:sz w:val="22"/>
        </w:rPr>
        <w:br/>
      </w:r>
      <w:r>
        <w:rPr>
          <w:rStyle w:val="footnotereference"/>
          <w:i/>
          <w:sz w:val="22"/>
        </w:rPr>
        <w:br/>
      </w:r>
      <w:r>
        <w:rPr>
          <w:rStyle w:val="footnotereference"/>
          <w:i/>
          <w:sz w:val="22"/>
        </w:rPr>
        <w:br/>
      </w:r>
      <w:r>
        <w:rPr>
          <w:rStyle w:val="footnotereference"/>
          <w:i/>
          <w:sz w:val="22"/>
        </w:rPr>
        <w:br/>
      </w:r>
      <w:r>
        <w:rPr>
          <w:rStyle w:val="footnotereference"/>
        </w:rPr>
        <w:t/>
      </w:r>
      <w:r>
        <w:tab/>
        <w:t>Моля, посочете ясно към кой документ се отнася отговорът.</w:t>
      </w:r>
      <w:r>
        <w:br w:type="page"/>
      </w:r>
    </w:p>
  </w:footnote>
  <w:footnote w:id="45">
    <w:p w:rsidR="00623574" w:rsidRDefault="00623574" w:rsidP="00623574">
      <w:r>
        <w:rPr>
          <w:rStyle w:val="FootnoteCharacters"/>
        </w:rPr>
        <w:footnoteRef/>
      </w:r>
      <w:r>
        <w:br w:type="page"/>
      </w:r>
      <w:r>
        <w:rPr>
          <w:rStyle w:val="footnotereference"/>
          <w:sz w:val="22"/>
        </w:rPr>
        <w:tab/>
      </w:r>
      <w:r>
        <w:rPr>
          <w:rStyle w:val="footnotereference"/>
          <w:sz w:val="22"/>
        </w:rPr>
        <w:br/>
      </w:r>
      <w:r>
        <w:rPr>
          <w:rStyle w:val="footnotereference"/>
          <w:sz w:val="22"/>
        </w:rPr>
        <w:br/>
      </w:r>
      <w:r>
        <w:rPr>
          <w:rStyle w:val="footnotereference"/>
          <w:sz w:val="22"/>
        </w:rPr>
        <w:br/>
      </w:r>
      <w:r>
        <w:rPr>
          <w:rStyle w:val="footnotereference"/>
          <w:sz w:val="22"/>
        </w:rPr>
        <w:br/>
      </w:r>
      <w:r>
        <w:rPr>
          <w:rStyle w:val="footnotereference"/>
        </w:rPr>
        <w:t/>
      </w:r>
      <w:r>
        <w:tab/>
        <w:t>Моля да се повтори толкова пъти, колкото е необходимо.</w:t>
      </w:r>
      <w:r>
        <w:br w:type="page"/>
      </w:r>
    </w:p>
  </w:footnote>
  <w:footnote w:id="46">
    <w:p w:rsidR="00623574" w:rsidRDefault="00623574" w:rsidP="00623574">
      <w:r>
        <w:rPr>
          <w:rStyle w:val="FootnoteCharacters"/>
        </w:rPr>
        <w:footnoteRef/>
      </w:r>
      <w:r>
        <w:br w:type="page"/>
      </w:r>
      <w:r>
        <w:rPr>
          <w:rStyle w:val="footnotereference"/>
          <w:i/>
          <w:sz w:val="22"/>
        </w:rPr>
        <w:tab/>
      </w:r>
      <w:r>
        <w:rPr>
          <w:rStyle w:val="footnotereference"/>
          <w:i/>
          <w:sz w:val="22"/>
        </w:rPr>
        <w:br/>
      </w:r>
      <w:r>
        <w:rPr>
          <w:rStyle w:val="footnotereference"/>
          <w:i/>
          <w:sz w:val="22"/>
        </w:rPr>
        <w:br/>
      </w:r>
      <w:r>
        <w:rPr>
          <w:rStyle w:val="footnotereference"/>
          <w:i/>
          <w:sz w:val="22"/>
        </w:rPr>
        <w:br/>
      </w:r>
      <w:r>
        <w:rPr>
          <w:rStyle w:val="footnotereference"/>
          <w:i/>
          <w:sz w:val="22"/>
        </w:rPr>
        <w:br/>
      </w:r>
      <w:r>
        <w:rPr>
          <w:rStyle w:val="footnotereference"/>
        </w:rPr>
        <w:t/>
      </w:r>
      <w:r>
        <w:tab/>
        <w:t>Моля да се повтори толкова пъти, колкото е необходимо.</w:t>
      </w:r>
      <w:r>
        <w:br w:type="page"/>
      </w:r>
    </w:p>
  </w:footnote>
  <w:footnote w:id="47">
    <w:p w:rsidR="00623574" w:rsidRDefault="00623574" w:rsidP="00623574">
      <w:r>
        <w:rPr>
          <w:rStyle w:val="FootnoteCharacters"/>
        </w:rPr>
        <w:footnoteRef/>
      </w:r>
      <w:r>
        <w:br w:type="page"/>
      </w:r>
      <w:r>
        <w:rPr>
          <w:rStyle w:val="footnotereference"/>
          <w:i/>
          <w:sz w:val="22"/>
        </w:rPr>
        <w:tab/>
      </w:r>
      <w:r>
        <w:rPr>
          <w:rStyle w:val="footnotereference"/>
          <w:i/>
          <w:sz w:val="22"/>
        </w:rPr>
        <w:br/>
      </w:r>
      <w:r>
        <w:rPr>
          <w:rStyle w:val="footnotereference"/>
          <w:i/>
          <w:sz w:val="22"/>
        </w:rPr>
        <w:br/>
      </w:r>
      <w:r>
        <w:rPr>
          <w:rStyle w:val="footnotereference"/>
          <w:i/>
          <w:sz w:val="22"/>
        </w:rPr>
        <w:br/>
      </w:r>
      <w:r>
        <w:rPr>
          <w:rStyle w:val="footnotereference"/>
          <w:i/>
          <w:sz w:val="22"/>
        </w:rPr>
        <w:br/>
      </w:r>
      <w:r>
        <w:rPr>
          <w:rStyle w:val="footnotereference"/>
        </w:rPr>
        <w:t/>
      </w:r>
      <w:r>
        <w:tab/>
        <w:t>При условие, че икономическият оператор е предоставил необходимата информация (</w:t>
      </w:r>
      <w:r>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Pr>
          <w:sz w:val="22"/>
        </w:rPr>
        <w:t xml:space="preserve"> </w:t>
      </w:r>
      <w:r>
        <w:br w:type="page"/>
      </w:r>
    </w:p>
  </w:footnote>
  <w:footnote w:id="48">
    <w:p w:rsidR="00623574" w:rsidRDefault="00623574" w:rsidP="00623574">
      <w:r>
        <w:rPr>
          <w:rStyle w:val="FootnoteCharacters"/>
        </w:rPr>
        <w:footnoteRef/>
      </w:r>
      <w:r>
        <w:br w:type="page"/>
      </w:r>
      <w:r>
        <w:rPr>
          <w:rStyle w:val="footnotereference"/>
          <w:i/>
        </w:rPr>
        <w:tab/>
      </w:r>
      <w:r>
        <w:rPr>
          <w:rStyle w:val="footnotereference"/>
          <w:i/>
        </w:rPr>
        <w:br/>
      </w:r>
      <w:r>
        <w:rPr>
          <w:rStyle w:val="footnotereference"/>
          <w:i/>
        </w:rPr>
        <w:br/>
      </w:r>
      <w:r>
        <w:rPr>
          <w:rStyle w:val="footnotereference"/>
          <w:i/>
        </w:rPr>
        <w:br/>
      </w:r>
    </w:p>
    <w:p w:rsidR="00623574" w:rsidRDefault="00623574" w:rsidP="00623574">
      <w:pPr>
        <w:pStyle w:val="afc"/>
        <w:rPr>
          <w:lang w:val="ru-RU"/>
        </w:rPr>
      </w:pPr>
    </w:p>
    <w:p w:rsidR="00623574" w:rsidRDefault="00623574" w:rsidP="00623574">
      <w:pPr>
        <w:pStyle w:val="afc"/>
        <w:rPr>
          <w:lang w:val="ru-RU"/>
        </w:rPr>
      </w:pPr>
    </w:p>
    <w:p w:rsidR="00623574" w:rsidRDefault="00623574" w:rsidP="00623574">
      <w:pPr>
        <w:pStyle w:val="afc"/>
        <w:rPr>
          <w:lang w:val="ru-RU"/>
        </w:rPr>
      </w:pPr>
    </w:p>
    <w:p w:rsidR="00623574" w:rsidRPr="003B2A4A" w:rsidRDefault="00623574" w:rsidP="00623574">
      <w:pPr>
        <w:pStyle w:val="afc"/>
        <w:rPr>
          <w:lang w:val="ru-RU"/>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Num4"/>
    <w:lvl w:ilvl="0">
      <w:start w:val="1"/>
      <w:numFmt w:val="decimal"/>
      <w:lvlText w:val="%1."/>
      <w:lvlJc w:val="left"/>
      <w:pPr>
        <w:tabs>
          <w:tab w:val="num" w:pos="360"/>
        </w:tabs>
        <w:ind w:left="360" w:hanging="360"/>
      </w:pPr>
      <w:rPr>
        <w:b w:val="0"/>
      </w:rPr>
    </w:lvl>
    <w:lvl w:ilvl="1">
      <w:start w:val="1"/>
      <w:numFmt w:val="lowerLetter"/>
      <w:lvlText w:val="%2."/>
      <w:lvlJc w:val="left"/>
      <w:pPr>
        <w:tabs>
          <w:tab w:val="num" w:pos="1080"/>
        </w:tabs>
        <w:ind w:left="1080" w:hanging="360"/>
      </w:pPr>
    </w:lvl>
    <w:lvl w:ilvl="2">
      <w:start w:val="1"/>
      <w:numFmt w:val="lowerRoman"/>
      <w:lvlText w:val="%2.%3."/>
      <w:lvlJc w:val="righ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righ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right"/>
      <w:pPr>
        <w:tabs>
          <w:tab w:val="num" w:pos="6120"/>
        </w:tabs>
        <w:ind w:left="6120" w:hanging="180"/>
      </w:pPr>
    </w:lvl>
  </w:abstractNum>
  <w:abstractNum w:abstractNumId="2">
    <w:nsid w:val="00000003"/>
    <w:multiLevelType w:val="multilevel"/>
    <w:tmpl w:val="00000003"/>
    <w:name w:val="WWNum10"/>
    <w:lvl w:ilvl="0">
      <w:start w:val="1"/>
      <w:numFmt w:val="bullet"/>
      <w:lvlText w:val=""/>
      <w:lvlJc w:val="left"/>
      <w:pPr>
        <w:tabs>
          <w:tab w:val="num" w:pos="850"/>
        </w:tabs>
        <w:ind w:left="850" w:hanging="85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name w:val="WWNum11"/>
    <w:lvl w:ilvl="0">
      <w:start w:val="1"/>
      <w:numFmt w:val="bullet"/>
      <w:lvlText w:val=""/>
      <w:lvlJc w:val="left"/>
      <w:pPr>
        <w:tabs>
          <w:tab w:val="num" w:pos="1417"/>
        </w:tabs>
        <w:ind w:left="1417" w:hanging="567"/>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00000005"/>
    <w:name w:val="WWNum13"/>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2.%3.%4.%5)"/>
      <w:lvlJc w:val="left"/>
      <w:pPr>
        <w:tabs>
          <w:tab w:val="num" w:pos="0"/>
        </w:tabs>
        <w:ind w:left="1800" w:hanging="360"/>
      </w:pPr>
    </w:lvl>
    <w:lvl w:ilvl="5">
      <w:start w:val="1"/>
      <w:numFmt w:val="lowerRoman"/>
      <w:lvlText w:val="(%2.%3.%4.%5.%6)"/>
      <w:lvlJc w:val="left"/>
      <w:pPr>
        <w:tabs>
          <w:tab w:val="num" w:pos="0"/>
        </w:tabs>
        <w:ind w:left="2160" w:hanging="360"/>
      </w:pPr>
    </w:lvl>
    <w:lvl w:ilvl="6">
      <w:start w:val="1"/>
      <w:numFmt w:val="decimal"/>
      <w:lvlText w:val="%2.%3.%4.%5.%6.%7."/>
      <w:lvlJc w:val="left"/>
      <w:pPr>
        <w:tabs>
          <w:tab w:val="num" w:pos="0"/>
        </w:tabs>
        <w:ind w:left="2520" w:hanging="360"/>
      </w:pPr>
    </w:lvl>
    <w:lvl w:ilvl="7">
      <w:start w:val="1"/>
      <w:numFmt w:val="lowerLetter"/>
      <w:lvlText w:val="%2.%3.%4.%5.%6.%7.%8."/>
      <w:lvlJc w:val="left"/>
      <w:pPr>
        <w:tabs>
          <w:tab w:val="num" w:pos="0"/>
        </w:tabs>
        <w:ind w:left="2880" w:hanging="360"/>
      </w:pPr>
    </w:lvl>
    <w:lvl w:ilvl="8">
      <w:start w:val="1"/>
      <w:numFmt w:val="lowerRoman"/>
      <w:lvlText w:val="%2.%3.%4.%5.%6.%7.%8.%9."/>
      <w:lvlJc w:val="left"/>
      <w:pPr>
        <w:tabs>
          <w:tab w:val="num" w:pos="0"/>
        </w:tabs>
        <w:ind w:left="3240" w:hanging="360"/>
      </w:pPr>
    </w:lvl>
  </w:abstractNum>
  <w:abstractNum w:abstractNumId="5">
    <w:nsid w:val="00000027"/>
    <w:multiLevelType w:val="multilevel"/>
    <w:tmpl w:val="00000026"/>
    <w:lvl w:ilvl="0">
      <w:start w:val="1"/>
      <w:numFmt w:val="decimal"/>
      <w:lvlText w:val="%1."/>
      <w:lvlJc w:val="left"/>
      <w:rPr>
        <w:rFonts w:ascii="Times New Roman" w:hAnsi="Times New Roman" w:cs="Times New Roman"/>
        <w:b w:val="0"/>
        <w:bCs w:val="0"/>
        <w:i w:val="0"/>
        <w:iCs w:val="0"/>
        <w:smallCaps w:val="0"/>
        <w:strike w:val="0"/>
        <w:color w:val="000000"/>
        <w:spacing w:val="2"/>
        <w:w w:val="100"/>
        <w:position w:val="0"/>
        <w:sz w:val="20"/>
        <w:szCs w:val="20"/>
        <w:u w:val="none"/>
      </w:rPr>
    </w:lvl>
    <w:lvl w:ilvl="1">
      <w:start w:val="1"/>
      <w:numFmt w:val="decimal"/>
      <w:lvlText w:val="%1."/>
      <w:lvlJc w:val="left"/>
      <w:rPr>
        <w:rFonts w:ascii="Times New Roman" w:hAnsi="Times New Roman" w:cs="Times New Roman"/>
        <w:b w:val="0"/>
        <w:bCs w:val="0"/>
        <w:i w:val="0"/>
        <w:iCs w:val="0"/>
        <w:smallCaps w:val="0"/>
        <w:strike w:val="0"/>
        <w:color w:val="000000"/>
        <w:spacing w:val="2"/>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2"/>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2"/>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2"/>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2"/>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2"/>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2"/>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2"/>
        <w:w w:val="100"/>
        <w:position w:val="0"/>
        <w:sz w:val="20"/>
        <w:szCs w:val="20"/>
        <w:u w:val="none"/>
      </w:rPr>
    </w:lvl>
  </w:abstractNum>
  <w:abstractNum w:abstractNumId="6">
    <w:nsid w:val="39441B7A"/>
    <w:multiLevelType w:val="hybridMultilevel"/>
    <w:tmpl w:val="BC383BAE"/>
    <w:lvl w:ilvl="0" w:tplc="04020001">
      <w:start w:val="1"/>
      <w:numFmt w:val="bullet"/>
      <w:lvlText w:val=""/>
      <w:lvlJc w:val="left"/>
      <w:pPr>
        <w:tabs>
          <w:tab w:val="num" w:pos="1500"/>
        </w:tabs>
        <w:ind w:left="1500" w:hanging="360"/>
      </w:pPr>
      <w:rPr>
        <w:rFonts w:ascii="Symbol" w:hAnsi="Symbol" w:hint="default"/>
      </w:rPr>
    </w:lvl>
    <w:lvl w:ilvl="1" w:tplc="04020003" w:tentative="1">
      <w:start w:val="1"/>
      <w:numFmt w:val="bullet"/>
      <w:lvlText w:val="o"/>
      <w:lvlJc w:val="left"/>
      <w:pPr>
        <w:tabs>
          <w:tab w:val="num" w:pos="2220"/>
        </w:tabs>
        <w:ind w:left="2220" w:hanging="360"/>
      </w:pPr>
      <w:rPr>
        <w:rFonts w:ascii="Courier New" w:hAnsi="Courier New" w:cs="Courier New" w:hint="default"/>
      </w:rPr>
    </w:lvl>
    <w:lvl w:ilvl="2" w:tplc="04020005" w:tentative="1">
      <w:start w:val="1"/>
      <w:numFmt w:val="bullet"/>
      <w:lvlText w:val=""/>
      <w:lvlJc w:val="left"/>
      <w:pPr>
        <w:tabs>
          <w:tab w:val="num" w:pos="2940"/>
        </w:tabs>
        <w:ind w:left="2940" w:hanging="360"/>
      </w:pPr>
      <w:rPr>
        <w:rFonts w:ascii="Wingdings" w:hAnsi="Wingdings" w:hint="default"/>
      </w:rPr>
    </w:lvl>
    <w:lvl w:ilvl="3" w:tplc="04020001" w:tentative="1">
      <w:start w:val="1"/>
      <w:numFmt w:val="bullet"/>
      <w:lvlText w:val=""/>
      <w:lvlJc w:val="left"/>
      <w:pPr>
        <w:tabs>
          <w:tab w:val="num" w:pos="3660"/>
        </w:tabs>
        <w:ind w:left="3660" w:hanging="360"/>
      </w:pPr>
      <w:rPr>
        <w:rFonts w:ascii="Symbol" w:hAnsi="Symbol" w:hint="default"/>
      </w:rPr>
    </w:lvl>
    <w:lvl w:ilvl="4" w:tplc="04020003" w:tentative="1">
      <w:start w:val="1"/>
      <w:numFmt w:val="bullet"/>
      <w:lvlText w:val="o"/>
      <w:lvlJc w:val="left"/>
      <w:pPr>
        <w:tabs>
          <w:tab w:val="num" w:pos="4380"/>
        </w:tabs>
        <w:ind w:left="4380" w:hanging="360"/>
      </w:pPr>
      <w:rPr>
        <w:rFonts w:ascii="Courier New" w:hAnsi="Courier New" w:cs="Courier New" w:hint="default"/>
      </w:rPr>
    </w:lvl>
    <w:lvl w:ilvl="5" w:tplc="04020005" w:tentative="1">
      <w:start w:val="1"/>
      <w:numFmt w:val="bullet"/>
      <w:lvlText w:val=""/>
      <w:lvlJc w:val="left"/>
      <w:pPr>
        <w:tabs>
          <w:tab w:val="num" w:pos="5100"/>
        </w:tabs>
        <w:ind w:left="5100" w:hanging="360"/>
      </w:pPr>
      <w:rPr>
        <w:rFonts w:ascii="Wingdings" w:hAnsi="Wingdings" w:hint="default"/>
      </w:rPr>
    </w:lvl>
    <w:lvl w:ilvl="6" w:tplc="04020001" w:tentative="1">
      <w:start w:val="1"/>
      <w:numFmt w:val="bullet"/>
      <w:lvlText w:val=""/>
      <w:lvlJc w:val="left"/>
      <w:pPr>
        <w:tabs>
          <w:tab w:val="num" w:pos="5820"/>
        </w:tabs>
        <w:ind w:left="5820" w:hanging="360"/>
      </w:pPr>
      <w:rPr>
        <w:rFonts w:ascii="Symbol" w:hAnsi="Symbol" w:hint="default"/>
      </w:rPr>
    </w:lvl>
    <w:lvl w:ilvl="7" w:tplc="04020003" w:tentative="1">
      <w:start w:val="1"/>
      <w:numFmt w:val="bullet"/>
      <w:lvlText w:val="o"/>
      <w:lvlJc w:val="left"/>
      <w:pPr>
        <w:tabs>
          <w:tab w:val="num" w:pos="6540"/>
        </w:tabs>
        <w:ind w:left="6540" w:hanging="360"/>
      </w:pPr>
      <w:rPr>
        <w:rFonts w:ascii="Courier New" w:hAnsi="Courier New" w:cs="Courier New" w:hint="default"/>
      </w:rPr>
    </w:lvl>
    <w:lvl w:ilvl="8" w:tplc="04020005" w:tentative="1">
      <w:start w:val="1"/>
      <w:numFmt w:val="bullet"/>
      <w:lvlText w:val=""/>
      <w:lvlJc w:val="left"/>
      <w:pPr>
        <w:tabs>
          <w:tab w:val="num" w:pos="7260"/>
        </w:tabs>
        <w:ind w:left="7260" w:hanging="360"/>
      </w:pPr>
      <w:rPr>
        <w:rFonts w:ascii="Wingdings" w:hAnsi="Wingdings" w:hint="default"/>
      </w:rPr>
    </w:lvl>
  </w:abstractNum>
  <w:abstractNum w:abstractNumId="7">
    <w:nsid w:val="432F327A"/>
    <w:multiLevelType w:val="hybridMultilevel"/>
    <w:tmpl w:val="2E00109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8">
    <w:nsid w:val="58BE3B78"/>
    <w:multiLevelType w:val="hybridMultilevel"/>
    <w:tmpl w:val="6F8239C6"/>
    <w:lvl w:ilvl="0" w:tplc="95488400">
      <w:start w:val="1"/>
      <w:numFmt w:val="upperRoman"/>
      <w:lvlText w:val="%1."/>
      <w:lvlJc w:val="left"/>
      <w:pPr>
        <w:ind w:left="1440" w:hanging="72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9">
    <w:nsid w:val="5E1E021C"/>
    <w:multiLevelType w:val="multilevel"/>
    <w:tmpl w:val="8B7EE3CE"/>
    <w:lvl w:ilvl="0">
      <w:start w:val="1"/>
      <w:numFmt w:val="bullet"/>
      <w:lvlText w:val=""/>
      <w:lvlJc w:val="left"/>
      <w:pPr>
        <w:tabs>
          <w:tab w:val="num" w:pos="720"/>
        </w:tabs>
        <w:ind w:left="720" w:hanging="360"/>
      </w:pPr>
      <w:rPr>
        <w:rFonts w:ascii="Symbol" w:hAnsi="Symbol" w:hint="default"/>
      </w:rPr>
    </w:lvl>
    <w:lvl w:ilvl="1">
      <w:start w:val="11"/>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9"/>
  </w:num>
  <w:num w:numId="7">
    <w:abstractNumId w:val="7"/>
  </w:num>
  <w:num w:numId="8">
    <w:abstractNumId w:val="6"/>
  </w:num>
  <w:num w:numId="9">
    <w:abstractNumId w:val="5"/>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623574"/>
    <w:rsid w:val="00382B16"/>
    <w:rsid w:val="00623574"/>
    <w:rsid w:val="00A3121D"/>
    <w:rsid w:val="00B7252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endnote reference" w:uiPriority="0"/>
    <w:lsdException w:name="List" w:uiPriority="0"/>
    <w:lsdException w:name="Title" w:semiHidden="0" w:uiPriority="0" w:unhideWhenUsed="0" w:qFormat="1"/>
    <w:lsdException w:name="Default Paragraph Font" w:uiPriority="0"/>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3574"/>
    <w:pPr>
      <w:suppressAutoHyphens/>
      <w:spacing w:after="0" w:line="240" w:lineRule="auto"/>
    </w:pPr>
    <w:rPr>
      <w:rFonts w:ascii="Times New Roman" w:eastAsia="Times New Roman" w:hAnsi="Times New Roman" w:cs="Times New Roman"/>
      <w:kern w:val="1"/>
      <w:sz w:val="20"/>
      <w:szCs w:val="20"/>
      <w:lang w:val="en-AU" w:eastAsia="ar-SA"/>
    </w:rPr>
  </w:style>
  <w:style w:type="paragraph" w:styleId="1">
    <w:name w:val="heading 1"/>
    <w:basedOn w:val="a"/>
    <w:next w:val="a0"/>
    <w:link w:val="10"/>
    <w:qFormat/>
    <w:rsid w:val="00623574"/>
    <w:pPr>
      <w:keepNext/>
      <w:jc w:val="center"/>
      <w:outlineLvl w:val="0"/>
    </w:pPr>
    <w:rPr>
      <w:rFonts w:ascii="Arial" w:hAnsi="Arial" w:cs="Arial"/>
      <w:b/>
      <w:bCs/>
      <w:sz w:val="32"/>
      <w:szCs w:val="32"/>
      <w:lang w:val="bg-BG"/>
    </w:rPr>
  </w:style>
  <w:style w:type="paragraph" w:styleId="2">
    <w:name w:val="heading 2"/>
    <w:basedOn w:val="a"/>
    <w:next w:val="a0"/>
    <w:link w:val="20"/>
    <w:qFormat/>
    <w:rsid w:val="00623574"/>
    <w:pPr>
      <w:keepNext/>
      <w:numPr>
        <w:numId w:val="1"/>
      </w:numPr>
      <w:pBdr>
        <w:bottom w:val="single" w:sz="12" w:space="1" w:color="000000"/>
      </w:pBdr>
      <w:jc w:val="center"/>
      <w:outlineLvl w:val="1"/>
    </w:pPr>
    <w:rPr>
      <w:rFonts w:ascii="Arial" w:hAnsi="Arial" w:cs="Arial"/>
      <w:b/>
      <w:bCs/>
      <w:sz w:val="28"/>
      <w:szCs w:val="28"/>
      <w:lang w:val="bg-BG"/>
    </w:rPr>
  </w:style>
  <w:style w:type="paragraph" w:styleId="3">
    <w:name w:val="heading 3"/>
    <w:basedOn w:val="a"/>
    <w:next w:val="a0"/>
    <w:link w:val="30"/>
    <w:qFormat/>
    <w:rsid w:val="00623574"/>
    <w:pPr>
      <w:keepNext/>
      <w:numPr>
        <w:numId w:val="1"/>
      </w:numPr>
      <w:outlineLvl w:val="2"/>
    </w:pPr>
    <w:rPr>
      <w:rFonts w:ascii="Arial" w:hAnsi="Arial" w:cs="Arial"/>
      <w:sz w:val="28"/>
      <w:szCs w:val="28"/>
      <w:lang w:val="bg-BG"/>
    </w:rPr>
  </w:style>
  <w:style w:type="paragraph" w:styleId="4">
    <w:name w:val="heading 4"/>
    <w:basedOn w:val="a"/>
    <w:next w:val="a0"/>
    <w:link w:val="40"/>
    <w:qFormat/>
    <w:rsid w:val="00623574"/>
    <w:pPr>
      <w:keepNext/>
      <w:numPr>
        <w:numId w:val="1"/>
      </w:numPr>
      <w:jc w:val="center"/>
      <w:outlineLvl w:val="3"/>
    </w:pPr>
    <w:rPr>
      <w:rFonts w:ascii="Arial" w:hAnsi="Arial" w:cs="Arial"/>
      <w:b/>
      <w:bCs/>
      <w:sz w:val="28"/>
      <w:szCs w:val="28"/>
      <w:lang w:val="en-US"/>
    </w:rPr>
  </w:style>
  <w:style w:type="paragraph" w:styleId="5">
    <w:name w:val="heading 5"/>
    <w:basedOn w:val="a"/>
    <w:next w:val="a0"/>
    <w:link w:val="50"/>
    <w:qFormat/>
    <w:rsid w:val="00623574"/>
    <w:pPr>
      <w:keepNext/>
      <w:numPr>
        <w:ilvl w:val="4"/>
        <w:numId w:val="1"/>
      </w:numPr>
      <w:ind w:left="720" w:firstLine="0"/>
      <w:jc w:val="both"/>
      <w:outlineLvl w:val="4"/>
    </w:pPr>
    <w:rPr>
      <w:rFonts w:ascii="Arial" w:hAnsi="Arial" w:cs="Arial"/>
      <w:sz w:val="28"/>
      <w:szCs w:val="28"/>
      <w:lang w:val="bg-BG"/>
    </w:rPr>
  </w:style>
  <w:style w:type="paragraph" w:styleId="6">
    <w:name w:val="heading 6"/>
    <w:basedOn w:val="a"/>
    <w:next w:val="a0"/>
    <w:link w:val="60"/>
    <w:qFormat/>
    <w:rsid w:val="00623574"/>
    <w:pPr>
      <w:keepNext/>
      <w:numPr>
        <w:ilvl w:val="5"/>
        <w:numId w:val="1"/>
      </w:numPr>
      <w:ind w:left="0" w:firstLine="720"/>
      <w:jc w:val="both"/>
      <w:outlineLvl w:val="5"/>
    </w:pPr>
    <w:rPr>
      <w:rFonts w:ascii="Arial" w:hAnsi="Arial" w:cs="Arial"/>
      <w:sz w:val="28"/>
      <w:szCs w:val="28"/>
      <w:lang w:val="bg-BG"/>
    </w:rPr>
  </w:style>
  <w:style w:type="paragraph" w:styleId="7">
    <w:name w:val="heading 7"/>
    <w:basedOn w:val="a"/>
    <w:next w:val="a0"/>
    <w:link w:val="70"/>
    <w:qFormat/>
    <w:rsid w:val="00623574"/>
    <w:pPr>
      <w:keepNext/>
      <w:numPr>
        <w:ilvl w:val="6"/>
        <w:numId w:val="1"/>
      </w:numPr>
      <w:jc w:val="both"/>
      <w:outlineLvl w:val="6"/>
    </w:pPr>
    <w:rPr>
      <w:rFonts w:ascii="Arial" w:hAnsi="Arial" w:cs="Arial"/>
      <w:b/>
      <w:bCs/>
      <w:sz w:val="28"/>
      <w:szCs w:val="28"/>
      <w:lang w:val="bg-BG"/>
    </w:rPr>
  </w:style>
  <w:style w:type="paragraph" w:styleId="8">
    <w:name w:val="heading 8"/>
    <w:basedOn w:val="a"/>
    <w:next w:val="a0"/>
    <w:link w:val="80"/>
    <w:qFormat/>
    <w:rsid w:val="00623574"/>
    <w:pPr>
      <w:keepNext/>
      <w:numPr>
        <w:ilvl w:val="7"/>
        <w:numId w:val="1"/>
      </w:numPr>
      <w:ind w:left="360" w:firstLine="0"/>
      <w:jc w:val="both"/>
      <w:outlineLvl w:val="7"/>
    </w:pPr>
    <w:rPr>
      <w:rFonts w:ascii="Arial" w:hAnsi="Arial" w:cs="Arial"/>
      <w:b/>
      <w:bCs/>
      <w:sz w:val="28"/>
      <w:szCs w:val="28"/>
      <w:lang w:val="bg-BG"/>
    </w:rPr>
  </w:style>
  <w:style w:type="paragraph" w:styleId="9">
    <w:name w:val="heading 9"/>
    <w:basedOn w:val="a"/>
    <w:next w:val="a0"/>
    <w:link w:val="90"/>
    <w:qFormat/>
    <w:rsid w:val="00623574"/>
    <w:pPr>
      <w:keepNext/>
      <w:numPr>
        <w:ilvl w:val="8"/>
        <w:numId w:val="1"/>
      </w:numPr>
      <w:jc w:val="center"/>
      <w:outlineLvl w:val="8"/>
    </w:pPr>
    <w:rPr>
      <w:rFonts w:ascii="Arial" w:hAnsi="Arial" w:cs="Arial"/>
      <w:sz w:val="40"/>
      <w:szCs w:val="40"/>
      <w:lang w:val="bg-BG"/>
    </w:rPr>
  </w:style>
  <w:style w:type="character" w:default="1" w:styleId="a1">
    <w:name w:val="Default Paragraph Font"/>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semiHidden/>
    <w:unhideWhenUsed/>
  </w:style>
  <w:style w:type="character" w:customStyle="1" w:styleId="10">
    <w:name w:val="Заглавие 1 Знак"/>
    <w:basedOn w:val="a1"/>
    <w:link w:val="1"/>
    <w:rsid w:val="00623574"/>
    <w:rPr>
      <w:rFonts w:ascii="Arial" w:eastAsia="Times New Roman" w:hAnsi="Arial" w:cs="Arial"/>
      <w:b/>
      <w:bCs/>
      <w:kern w:val="1"/>
      <w:sz w:val="32"/>
      <w:szCs w:val="32"/>
      <w:lang w:eastAsia="ar-SA"/>
    </w:rPr>
  </w:style>
  <w:style w:type="character" w:customStyle="1" w:styleId="20">
    <w:name w:val="Заглавие 2 Знак"/>
    <w:basedOn w:val="a1"/>
    <w:link w:val="2"/>
    <w:rsid w:val="00623574"/>
    <w:rPr>
      <w:rFonts w:ascii="Arial" w:eastAsia="Times New Roman" w:hAnsi="Arial" w:cs="Arial"/>
      <w:b/>
      <w:bCs/>
      <w:kern w:val="1"/>
      <w:sz w:val="28"/>
      <w:szCs w:val="28"/>
      <w:lang w:eastAsia="ar-SA"/>
    </w:rPr>
  </w:style>
  <w:style w:type="character" w:customStyle="1" w:styleId="30">
    <w:name w:val="Заглавие 3 Знак"/>
    <w:basedOn w:val="a1"/>
    <w:link w:val="3"/>
    <w:rsid w:val="00623574"/>
    <w:rPr>
      <w:rFonts w:ascii="Arial" w:eastAsia="Times New Roman" w:hAnsi="Arial" w:cs="Arial"/>
      <w:kern w:val="1"/>
      <w:sz w:val="28"/>
      <w:szCs w:val="28"/>
      <w:lang w:eastAsia="ar-SA"/>
    </w:rPr>
  </w:style>
  <w:style w:type="character" w:customStyle="1" w:styleId="40">
    <w:name w:val="Заглавие 4 Знак"/>
    <w:basedOn w:val="a1"/>
    <w:link w:val="4"/>
    <w:rsid w:val="00623574"/>
    <w:rPr>
      <w:rFonts w:ascii="Arial" w:eastAsia="Times New Roman" w:hAnsi="Arial" w:cs="Arial"/>
      <w:b/>
      <w:bCs/>
      <w:kern w:val="1"/>
      <w:sz w:val="28"/>
      <w:szCs w:val="28"/>
      <w:lang w:val="en-US" w:eastAsia="ar-SA"/>
    </w:rPr>
  </w:style>
  <w:style w:type="character" w:customStyle="1" w:styleId="50">
    <w:name w:val="Заглавие 5 Знак"/>
    <w:basedOn w:val="a1"/>
    <w:link w:val="5"/>
    <w:rsid w:val="00623574"/>
    <w:rPr>
      <w:rFonts w:ascii="Arial" w:eastAsia="Times New Roman" w:hAnsi="Arial" w:cs="Arial"/>
      <w:kern w:val="1"/>
      <w:sz w:val="28"/>
      <w:szCs w:val="28"/>
      <w:lang w:eastAsia="ar-SA"/>
    </w:rPr>
  </w:style>
  <w:style w:type="character" w:customStyle="1" w:styleId="60">
    <w:name w:val="Заглавие 6 Знак"/>
    <w:basedOn w:val="a1"/>
    <w:link w:val="6"/>
    <w:rsid w:val="00623574"/>
    <w:rPr>
      <w:rFonts w:ascii="Arial" w:eastAsia="Times New Roman" w:hAnsi="Arial" w:cs="Arial"/>
      <w:kern w:val="1"/>
      <w:sz w:val="28"/>
      <w:szCs w:val="28"/>
      <w:lang w:eastAsia="ar-SA"/>
    </w:rPr>
  </w:style>
  <w:style w:type="character" w:customStyle="1" w:styleId="70">
    <w:name w:val="Заглавие 7 Знак"/>
    <w:basedOn w:val="a1"/>
    <w:link w:val="7"/>
    <w:rsid w:val="00623574"/>
    <w:rPr>
      <w:rFonts w:ascii="Arial" w:eastAsia="Times New Roman" w:hAnsi="Arial" w:cs="Arial"/>
      <w:b/>
      <w:bCs/>
      <w:kern w:val="1"/>
      <w:sz w:val="28"/>
      <w:szCs w:val="28"/>
      <w:lang w:eastAsia="ar-SA"/>
    </w:rPr>
  </w:style>
  <w:style w:type="character" w:customStyle="1" w:styleId="80">
    <w:name w:val="Заглавие 8 Знак"/>
    <w:basedOn w:val="a1"/>
    <w:link w:val="8"/>
    <w:rsid w:val="00623574"/>
    <w:rPr>
      <w:rFonts w:ascii="Arial" w:eastAsia="Times New Roman" w:hAnsi="Arial" w:cs="Arial"/>
      <w:b/>
      <w:bCs/>
      <w:kern w:val="1"/>
      <w:sz w:val="28"/>
      <w:szCs w:val="28"/>
      <w:lang w:eastAsia="ar-SA"/>
    </w:rPr>
  </w:style>
  <w:style w:type="character" w:customStyle="1" w:styleId="90">
    <w:name w:val="Заглавие 9 Знак"/>
    <w:basedOn w:val="a1"/>
    <w:link w:val="9"/>
    <w:rsid w:val="00623574"/>
    <w:rPr>
      <w:rFonts w:ascii="Arial" w:eastAsia="Times New Roman" w:hAnsi="Arial" w:cs="Arial"/>
      <w:kern w:val="1"/>
      <w:sz w:val="40"/>
      <w:szCs w:val="40"/>
      <w:lang w:eastAsia="ar-SA"/>
    </w:rPr>
  </w:style>
  <w:style w:type="character" w:customStyle="1" w:styleId="pagenumber">
    <w:name w:val="page number"/>
    <w:basedOn w:val="a1"/>
    <w:rsid w:val="00623574"/>
  </w:style>
  <w:style w:type="character" w:customStyle="1" w:styleId="annotationreference">
    <w:name w:val="annotation reference"/>
    <w:basedOn w:val="a1"/>
    <w:rsid w:val="00623574"/>
    <w:rPr>
      <w:sz w:val="16"/>
      <w:szCs w:val="16"/>
    </w:rPr>
  </w:style>
  <w:style w:type="character" w:styleId="a4">
    <w:name w:val="Hyperlink"/>
    <w:basedOn w:val="a1"/>
    <w:rsid w:val="00623574"/>
    <w:rPr>
      <w:color w:val="0000FF"/>
      <w:u w:val="single"/>
      <w:lang/>
    </w:rPr>
  </w:style>
  <w:style w:type="character" w:customStyle="1" w:styleId="FontStyle16">
    <w:name w:val="Font Style16"/>
    <w:basedOn w:val="a1"/>
    <w:rsid w:val="00623574"/>
    <w:rPr>
      <w:rFonts w:ascii="Times New Roman" w:hAnsi="Times New Roman" w:cs="Times New Roman"/>
      <w:sz w:val="20"/>
      <w:szCs w:val="20"/>
    </w:rPr>
  </w:style>
  <w:style w:type="character" w:customStyle="1" w:styleId="FontStyle18">
    <w:name w:val="Font Style18"/>
    <w:basedOn w:val="a1"/>
    <w:rsid w:val="00623574"/>
    <w:rPr>
      <w:rFonts w:ascii="Cambria" w:hAnsi="Cambria" w:cs="Cambria"/>
      <w:sz w:val="18"/>
      <w:szCs w:val="18"/>
    </w:rPr>
  </w:style>
  <w:style w:type="character" w:customStyle="1" w:styleId="FontStyle13">
    <w:name w:val="Font Style13"/>
    <w:basedOn w:val="a1"/>
    <w:rsid w:val="00623574"/>
    <w:rPr>
      <w:rFonts w:ascii="Cambria" w:hAnsi="Cambria" w:cs="Cambria"/>
      <w:i/>
      <w:iCs/>
      <w:spacing w:val="-20"/>
      <w:sz w:val="18"/>
      <w:szCs w:val="18"/>
    </w:rPr>
  </w:style>
  <w:style w:type="character" w:customStyle="1" w:styleId="FontStyle17">
    <w:name w:val="Font Style17"/>
    <w:basedOn w:val="a1"/>
    <w:rsid w:val="00623574"/>
    <w:rPr>
      <w:rFonts w:ascii="Cambria" w:hAnsi="Cambria" w:cs="Cambria"/>
      <w:b/>
      <w:bCs/>
      <w:spacing w:val="-10"/>
      <w:sz w:val="20"/>
      <w:szCs w:val="20"/>
    </w:rPr>
  </w:style>
  <w:style w:type="character" w:customStyle="1" w:styleId="FontStyle19">
    <w:name w:val="Font Style19"/>
    <w:basedOn w:val="a1"/>
    <w:rsid w:val="00623574"/>
    <w:rPr>
      <w:rFonts w:ascii="Cambria" w:hAnsi="Cambria" w:cs="Cambria"/>
      <w:sz w:val="22"/>
      <w:szCs w:val="22"/>
    </w:rPr>
  </w:style>
  <w:style w:type="character" w:customStyle="1" w:styleId="a5">
    <w:name w:val="Основен текст_"/>
    <w:link w:val="11"/>
    <w:rsid w:val="00623574"/>
    <w:rPr>
      <w:rFonts w:ascii="Verdana" w:hAnsi="Verdana"/>
      <w:sz w:val="19"/>
      <w:szCs w:val="19"/>
      <w:shd w:val="clear" w:color="auto" w:fill="FFFFFF"/>
    </w:rPr>
  </w:style>
  <w:style w:type="character" w:customStyle="1" w:styleId="alt">
    <w:name w:val="al_t"/>
    <w:basedOn w:val="a1"/>
    <w:rsid w:val="00623574"/>
  </w:style>
  <w:style w:type="character" w:customStyle="1" w:styleId="ala">
    <w:name w:val="al_a"/>
    <w:basedOn w:val="a1"/>
    <w:rsid w:val="00623574"/>
  </w:style>
  <w:style w:type="character" w:customStyle="1" w:styleId="alcapt">
    <w:name w:val="al_capt"/>
    <w:basedOn w:val="a1"/>
    <w:rsid w:val="00623574"/>
  </w:style>
  <w:style w:type="character" w:customStyle="1" w:styleId="subparinclink">
    <w:name w:val="subparinclink"/>
    <w:basedOn w:val="a1"/>
    <w:rsid w:val="00623574"/>
  </w:style>
  <w:style w:type="character" w:customStyle="1" w:styleId="alt2">
    <w:name w:val="al_t2"/>
    <w:basedOn w:val="a1"/>
    <w:rsid w:val="00623574"/>
    <w:rPr>
      <w:vanish w:val="0"/>
    </w:rPr>
  </w:style>
  <w:style w:type="character" w:customStyle="1" w:styleId="ala2">
    <w:name w:val="al_a2"/>
    <w:basedOn w:val="a1"/>
    <w:rsid w:val="00623574"/>
    <w:rPr>
      <w:vanish w:val="0"/>
    </w:rPr>
  </w:style>
  <w:style w:type="character" w:customStyle="1" w:styleId="BodyTextChar">
    <w:name w:val="Body Text Char"/>
    <w:basedOn w:val="a1"/>
    <w:rsid w:val="00623574"/>
    <w:rPr>
      <w:rFonts w:ascii="Arial" w:hAnsi="Arial" w:cs="Arial"/>
      <w:sz w:val="28"/>
      <w:szCs w:val="28"/>
    </w:rPr>
  </w:style>
  <w:style w:type="character" w:customStyle="1" w:styleId="timark">
    <w:name w:val="timark"/>
    <w:basedOn w:val="a1"/>
    <w:rsid w:val="00623574"/>
  </w:style>
  <w:style w:type="character" w:customStyle="1" w:styleId="HeaderChar">
    <w:name w:val="Header Char"/>
    <w:basedOn w:val="a1"/>
    <w:rsid w:val="00623574"/>
    <w:rPr>
      <w:rFonts w:ascii="Hebar" w:hAnsi="Hebar" w:cs="Hebar"/>
      <w:sz w:val="24"/>
      <w:szCs w:val="24"/>
      <w:lang w:val="en-GB"/>
    </w:rPr>
  </w:style>
  <w:style w:type="character" w:customStyle="1" w:styleId="footnotereference">
    <w:name w:val="footnote reference"/>
    <w:basedOn w:val="a1"/>
    <w:rsid w:val="00623574"/>
    <w:rPr>
      <w:vertAlign w:val="superscript"/>
    </w:rPr>
  </w:style>
  <w:style w:type="character" w:customStyle="1" w:styleId="FootnoteTextChar">
    <w:name w:val="Footnote Text Char"/>
    <w:basedOn w:val="a1"/>
    <w:rsid w:val="00623574"/>
  </w:style>
  <w:style w:type="character" w:customStyle="1" w:styleId="newdocreference1">
    <w:name w:val="newdocreference1"/>
    <w:rsid w:val="00623574"/>
    <w:rPr>
      <w:color w:val="0000FF"/>
      <w:u w:val="single"/>
    </w:rPr>
  </w:style>
  <w:style w:type="character" w:customStyle="1" w:styleId="alcapt2">
    <w:name w:val="al_capt2"/>
    <w:rsid w:val="00623574"/>
    <w:rPr>
      <w:i/>
      <w:iCs/>
    </w:rPr>
  </w:style>
  <w:style w:type="character" w:customStyle="1" w:styleId="TitleChar1">
    <w:name w:val="Title Char1"/>
    <w:rsid w:val="00623574"/>
    <w:rPr>
      <w:rFonts w:ascii="Arial" w:hAnsi="Arial" w:cs="Arial"/>
      <w:b/>
      <w:bCs/>
      <w:sz w:val="36"/>
      <w:szCs w:val="36"/>
    </w:rPr>
  </w:style>
  <w:style w:type="character" w:customStyle="1" w:styleId="Heading1Char">
    <w:name w:val="Heading 1 Char"/>
    <w:basedOn w:val="a1"/>
    <w:rsid w:val="00623574"/>
    <w:rPr>
      <w:rFonts w:ascii="Arial" w:hAnsi="Arial" w:cs="Arial"/>
      <w:b/>
      <w:bCs/>
      <w:sz w:val="32"/>
      <w:szCs w:val="32"/>
    </w:rPr>
  </w:style>
  <w:style w:type="character" w:customStyle="1" w:styleId="Heading5Char">
    <w:name w:val="Heading 5 Char"/>
    <w:basedOn w:val="a1"/>
    <w:rsid w:val="00623574"/>
    <w:rPr>
      <w:rFonts w:ascii="Arial" w:hAnsi="Arial" w:cs="Arial"/>
      <w:sz w:val="28"/>
      <w:szCs w:val="28"/>
    </w:rPr>
  </w:style>
  <w:style w:type="character" w:customStyle="1" w:styleId="parsupercapt2">
    <w:name w:val="par_super_capt2"/>
    <w:rsid w:val="00623574"/>
    <w:rPr>
      <w:vanish w:val="0"/>
    </w:rPr>
  </w:style>
  <w:style w:type="character" w:customStyle="1" w:styleId="ala35">
    <w:name w:val="al_a35"/>
    <w:rsid w:val="00623574"/>
    <w:rPr>
      <w:rFonts w:cs="Times New Roman"/>
    </w:rPr>
  </w:style>
  <w:style w:type="character" w:customStyle="1" w:styleId="subpardislink">
    <w:name w:val="subpardislink"/>
    <w:basedOn w:val="a1"/>
    <w:rsid w:val="00623574"/>
  </w:style>
  <w:style w:type="character" w:customStyle="1" w:styleId="alcapt7">
    <w:name w:val="al_capt7"/>
    <w:rsid w:val="00623574"/>
    <w:rPr>
      <w:i/>
      <w:iCs/>
      <w:vanish w:val="0"/>
    </w:rPr>
  </w:style>
  <w:style w:type="character" w:customStyle="1" w:styleId="CommentTextChar">
    <w:name w:val="Comment Text Char"/>
    <w:rsid w:val="00623574"/>
    <w:rPr>
      <w:lang w:val="en-AU"/>
    </w:rPr>
  </w:style>
  <w:style w:type="character" w:customStyle="1" w:styleId="WW8Num9z1">
    <w:name w:val="WW8Num9z1"/>
    <w:rsid w:val="00623574"/>
    <w:rPr>
      <w:rFonts w:ascii="Courier New" w:hAnsi="Courier New" w:cs="Courier New"/>
    </w:rPr>
  </w:style>
  <w:style w:type="character" w:customStyle="1" w:styleId="EndnoteTextChar">
    <w:name w:val="Endnote Text Char"/>
    <w:basedOn w:val="a1"/>
    <w:rsid w:val="00623574"/>
    <w:rPr>
      <w:lang w:val="en-AU"/>
    </w:rPr>
  </w:style>
  <w:style w:type="character" w:customStyle="1" w:styleId="endnotereference">
    <w:name w:val="endnote reference"/>
    <w:basedOn w:val="a1"/>
    <w:rsid w:val="00623574"/>
    <w:rPr>
      <w:vertAlign w:val="superscript"/>
    </w:rPr>
  </w:style>
  <w:style w:type="character" w:customStyle="1" w:styleId="Heading2Char">
    <w:name w:val="Heading 2 Char"/>
    <w:rsid w:val="00623574"/>
    <w:rPr>
      <w:rFonts w:ascii="Arial" w:hAnsi="Arial" w:cs="Arial"/>
      <w:b/>
      <w:bCs/>
      <w:sz w:val="28"/>
      <w:szCs w:val="28"/>
    </w:rPr>
  </w:style>
  <w:style w:type="character" w:customStyle="1" w:styleId="parinclink">
    <w:name w:val="parinclink"/>
    <w:rsid w:val="00623574"/>
    <w:rPr>
      <w:rFonts w:cs="Times New Roman"/>
    </w:rPr>
  </w:style>
  <w:style w:type="character" w:customStyle="1" w:styleId="ala3">
    <w:name w:val="al_a3"/>
    <w:rsid w:val="00623574"/>
    <w:rPr>
      <w:vanish w:val="0"/>
    </w:rPr>
  </w:style>
  <w:style w:type="character" w:customStyle="1" w:styleId="NormalBoldChar">
    <w:name w:val="NormalBold Char"/>
    <w:rsid w:val="00623574"/>
    <w:rPr>
      <w:b/>
      <w:sz w:val="24"/>
    </w:rPr>
  </w:style>
  <w:style w:type="character" w:customStyle="1" w:styleId="DeltaViewInsertion">
    <w:name w:val="DeltaView Insertion"/>
    <w:rsid w:val="00623574"/>
    <w:rPr>
      <w:b/>
      <w:i/>
      <w:spacing w:val="0"/>
      <w:lang w:val="bg-BG"/>
    </w:rPr>
  </w:style>
  <w:style w:type="character" w:customStyle="1" w:styleId="ListLabel1">
    <w:name w:val="ListLabel 1"/>
    <w:rsid w:val="00623574"/>
    <w:rPr>
      <w:rFonts w:eastAsia="Times New Roman" w:cs="Times New Roman"/>
    </w:rPr>
  </w:style>
  <w:style w:type="character" w:customStyle="1" w:styleId="ListLabel2">
    <w:name w:val="ListLabel 2"/>
    <w:rsid w:val="00623574"/>
    <w:rPr>
      <w:rFonts w:cs="Courier New"/>
    </w:rPr>
  </w:style>
  <w:style w:type="character" w:customStyle="1" w:styleId="ListLabel3">
    <w:name w:val="ListLabel 3"/>
    <w:rsid w:val="00623574"/>
    <w:rPr>
      <w:b w:val="0"/>
    </w:rPr>
  </w:style>
  <w:style w:type="character" w:customStyle="1" w:styleId="ListLabel4">
    <w:name w:val="ListLabel 4"/>
    <w:rsid w:val="00623574"/>
    <w:rPr>
      <w:u w:val="single"/>
    </w:rPr>
  </w:style>
  <w:style w:type="character" w:customStyle="1" w:styleId="ListLabel5">
    <w:name w:val="ListLabel 5"/>
    <w:rsid w:val="00623574"/>
    <w:rPr>
      <w:b/>
      <w:u w:val="none"/>
    </w:rPr>
  </w:style>
  <w:style w:type="character" w:customStyle="1" w:styleId="ListLabel6">
    <w:name w:val="ListLabel 6"/>
    <w:rsid w:val="00623574"/>
    <w:rPr>
      <w:b/>
    </w:rPr>
  </w:style>
  <w:style w:type="character" w:customStyle="1" w:styleId="ListLabel7">
    <w:name w:val="ListLabel 7"/>
    <w:rsid w:val="00623574"/>
    <w:rPr>
      <w:rFonts w:cs="Times New Roman"/>
      <w:b/>
      <w:color w:val="000000"/>
      <w:sz w:val="24"/>
    </w:rPr>
  </w:style>
  <w:style w:type="character" w:customStyle="1" w:styleId="FootnoteCharacters">
    <w:name w:val="Footnote Characters"/>
    <w:rsid w:val="00623574"/>
  </w:style>
  <w:style w:type="character" w:styleId="a6">
    <w:name w:val="footnote reference"/>
    <w:rsid w:val="00623574"/>
    <w:rPr>
      <w:vertAlign w:val="superscript"/>
    </w:rPr>
  </w:style>
  <w:style w:type="character" w:styleId="a7">
    <w:name w:val="endnote reference"/>
    <w:rsid w:val="00623574"/>
    <w:rPr>
      <w:vertAlign w:val="superscript"/>
    </w:rPr>
  </w:style>
  <w:style w:type="character" w:customStyle="1" w:styleId="EndnoteCharacters">
    <w:name w:val="Endnote Characters"/>
    <w:rsid w:val="00623574"/>
  </w:style>
  <w:style w:type="paragraph" w:customStyle="1" w:styleId="Heading">
    <w:name w:val="Heading"/>
    <w:basedOn w:val="a"/>
    <w:next w:val="a0"/>
    <w:rsid w:val="00623574"/>
    <w:pPr>
      <w:keepNext/>
      <w:spacing w:before="240" w:after="120"/>
    </w:pPr>
    <w:rPr>
      <w:rFonts w:ascii="Arial" w:eastAsia="Lucida Sans Unicode" w:hAnsi="Arial" w:cs="Mangal"/>
      <w:sz w:val="28"/>
      <w:szCs w:val="28"/>
    </w:rPr>
  </w:style>
  <w:style w:type="paragraph" w:styleId="a0">
    <w:name w:val="Body Text"/>
    <w:basedOn w:val="a"/>
    <w:link w:val="a8"/>
    <w:rsid w:val="00623574"/>
    <w:pPr>
      <w:jc w:val="both"/>
    </w:pPr>
    <w:rPr>
      <w:rFonts w:ascii="Arial" w:hAnsi="Arial" w:cs="Arial"/>
      <w:sz w:val="28"/>
      <w:szCs w:val="28"/>
      <w:lang w:val="bg-BG"/>
    </w:rPr>
  </w:style>
  <w:style w:type="character" w:customStyle="1" w:styleId="a8">
    <w:name w:val="Основен текст Знак"/>
    <w:basedOn w:val="a1"/>
    <w:link w:val="a0"/>
    <w:rsid w:val="00623574"/>
    <w:rPr>
      <w:rFonts w:ascii="Arial" w:eastAsia="Times New Roman" w:hAnsi="Arial" w:cs="Arial"/>
      <w:kern w:val="1"/>
      <w:sz w:val="28"/>
      <w:szCs w:val="28"/>
      <w:lang w:eastAsia="ar-SA"/>
    </w:rPr>
  </w:style>
  <w:style w:type="paragraph" w:styleId="a9">
    <w:name w:val="List"/>
    <w:basedOn w:val="a0"/>
    <w:rsid w:val="00623574"/>
    <w:rPr>
      <w:rFonts w:cs="Mangal"/>
    </w:rPr>
  </w:style>
  <w:style w:type="paragraph" w:styleId="aa">
    <w:name w:val="caption"/>
    <w:basedOn w:val="a"/>
    <w:qFormat/>
    <w:rsid w:val="00623574"/>
    <w:pPr>
      <w:suppressLineNumbers/>
      <w:spacing w:before="120" w:after="120"/>
    </w:pPr>
    <w:rPr>
      <w:rFonts w:cs="Mangal"/>
      <w:i/>
      <w:iCs/>
      <w:sz w:val="24"/>
      <w:szCs w:val="24"/>
    </w:rPr>
  </w:style>
  <w:style w:type="paragraph" w:customStyle="1" w:styleId="Index">
    <w:name w:val="Index"/>
    <w:basedOn w:val="a"/>
    <w:rsid w:val="00623574"/>
    <w:pPr>
      <w:suppressLineNumbers/>
    </w:pPr>
    <w:rPr>
      <w:rFonts w:cs="Mangal"/>
    </w:rPr>
  </w:style>
  <w:style w:type="paragraph" w:styleId="ab">
    <w:name w:val="Body Text Indent"/>
    <w:basedOn w:val="a"/>
    <w:link w:val="ac"/>
    <w:rsid w:val="00623574"/>
    <w:pPr>
      <w:spacing w:after="120" w:line="480" w:lineRule="auto"/>
      <w:ind w:left="283"/>
    </w:pPr>
  </w:style>
  <w:style w:type="character" w:customStyle="1" w:styleId="ac">
    <w:name w:val="Основен текст с отстъп Знак"/>
    <w:basedOn w:val="a1"/>
    <w:link w:val="ab"/>
    <w:rsid w:val="00623574"/>
    <w:rPr>
      <w:rFonts w:ascii="Times New Roman" w:eastAsia="Times New Roman" w:hAnsi="Times New Roman" w:cs="Times New Roman"/>
      <w:kern w:val="1"/>
      <w:sz w:val="20"/>
      <w:szCs w:val="20"/>
      <w:lang w:val="en-AU" w:eastAsia="ar-SA"/>
    </w:rPr>
  </w:style>
  <w:style w:type="paragraph" w:styleId="21">
    <w:name w:val="Body Text Indent 2"/>
    <w:basedOn w:val="a"/>
    <w:link w:val="22"/>
    <w:rsid w:val="00623574"/>
    <w:pPr>
      <w:ind w:firstLine="720"/>
      <w:jc w:val="both"/>
    </w:pPr>
    <w:rPr>
      <w:rFonts w:ascii="Arial" w:hAnsi="Arial" w:cs="Arial"/>
      <w:sz w:val="28"/>
      <w:szCs w:val="28"/>
      <w:lang w:val="bg-BG"/>
    </w:rPr>
  </w:style>
  <w:style w:type="character" w:customStyle="1" w:styleId="22">
    <w:name w:val="Основен текст с отстъп 2 Знак"/>
    <w:basedOn w:val="a1"/>
    <w:link w:val="21"/>
    <w:rsid w:val="00623574"/>
    <w:rPr>
      <w:rFonts w:ascii="Arial" w:eastAsia="Times New Roman" w:hAnsi="Arial" w:cs="Arial"/>
      <w:kern w:val="1"/>
      <w:sz w:val="28"/>
      <w:szCs w:val="28"/>
      <w:lang w:eastAsia="ar-SA"/>
    </w:rPr>
  </w:style>
  <w:style w:type="paragraph" w:styleId="31">
    <w:name w:val="Body Text Indent 3"/>
    <w:basedOn w:val="a"/>
    <w:link w:val="32"/>
    <w:rsid w:val="00623574"/>
    <w:pPr>
      <w:ind w:left="360"/>
      <w:jc w:val="both"/>
    </w:pPr>
    <w:rPr>
      <w:rFonts w:ascii="Arial" w:hAnsi="Arial" w:cs="Arial"/>
      <w:sz w:val="28"/>
      <w:szCs w:val="28"/>
      <w:lang w:val="bg-BG"/>
    </w:rPr>
  </w:style>
  <w:style w:type="character" w:customStyle="1" w:styleId="32">
    <w:name w:val="Основен текст с отстъп 3 Знак"/>
    <w:basedOn w:val="a1"/>
    <w:link w:val="31"/>
    <w:rsid w:val="00623574"/>
    <w:rPr>
      <w:rFonts w:ascii="Arial" w:eastAsia="Times New Roman" w:hAnsi="Arial" w:cs="Arial"/>
      <w:kern w:val="1"/>
      <w:sz w:val="28"/>
      <w:szCs w:val="28"/>
      <w:lang w:eastAsia="ar-SA"/>
    </w:rPr>
  </w:style>
  <w:style w:type="paragraph" w:styleId="ad">
    <w:name w:val="header"/>
    <w:basedOn w:val="a"/>
    <w:link w:val="ae"/>
    <w:rsid w:val="00623574"/>
    <w:pPr>
      <w:suppressLineNumbers/>
      <w:tabs>
        <w:tab w:val="center" w:pos="4153"/>
        <w:tab w:val="right" w:pos="8306"/>
      </w:tabs>
    </w:pPr>
    <w:rPr>
      <w:rFonts w:ascii="Hebar" w:hAnsi="Hebar" w:cs="Hebar"/>
      <w:sz w:val="24"/>
      <w:szCs w:val="24"/>
      <w:lang w:val="en-GB"/>
    </w:rPr>
  </w:style>
  <w:style w:type="character" w:customStyle="1" w:styleId="ae">
    <w:name w:val="Горен колонтитул Знак"/>
    <w:basedOn w:val="a1"/>
    <w:link w:val="ad"/>
    <w:rsid w:val="00623574"/>
    <w:rPr>
      <w:rFonts w:ascii="Hebar" w:eastAsia="Times New Roman" w:hAnsi="Hebar" w:cs="Hebar"/>
      <w:kern w:val="1"/>
      <w:sz w:val="24"/>
      <w:szCs w:val="24"/>
      <w:lang w:val="en-GB" w:eastAsia="ar-SA"/>
    </w:rPr>
  </w:style>
  <w:style w:type="paragraph" w:styleId="af">
    <w:name w:val="Title"/>
    <w:basedOn w:val="a"/>
    <w:next w:val="af0"/>
    <w:link w:val="af1"/>
    <w:qFormat/>
    <w:rsid w:val="00623574"/>
    <w:pPr>
      <w:pBdr>
        <w:bottom w:val="single" w:sz="12" w:space="1" w:color="000000"/>
      </w:pBdr>
      <w:jc w:val="center"/>
    </w:pPr>
    <w:rPr>
      <w:rFonts w:ascii="Arial" w:hAnsi="Arial"/>
      <w:b/>
      <w:bCs/>
      <w:sz w:val="36"/>
      <w:szCs w:val="36"/>
    </w:rPr>
  </w:style>
  <w:style w:type="character" w:customStyle="1" w:styleId="af1">
    <w:name w:val="Заглавие Знак"/>
    <w:basedOn w:val="a1"/>
    <w:link w:val="af"/>
    <w:rsid w:val="00623574"/>
    <w:rPr>
      <w:rFonts w:ascii="Arial" w:eastAsia="Times New Roman" w:hAnsi="Arial" w:cs="Times New Roman"/>
      <w:b/>
      <w:bCs/>
      <w:kern w:val="1"/>
      <w:sz w:val="36"/>
      <w:szCs w:val="36"/>
      <w:lang w:val="en-AU" w:eastAsia="ar-SA"/>
    </w:rPr>
  </w:style>
  <w:style w:type="paragraph" w:styleId="af0">
    <w:name w:val="Subtitle"/>
    <w:basedOn w:val="a"/>
    <w:next w:val="a0"/>
    <w:link w:val="af2"/>
    <w:qFormat/>
    <w:rsid w:val="00623574"/>
    <w:pPr>
      <w:pBdr>
        <w:bottom w:val="single" w:sz="12" w:space="1" w:color="000000"/>
      </w:pBdr>
      <w:spacing w:line="360" w:lineRule="auto"/>
      <w:jc w:val="center"/>
    </w:pPr>
    <w:rPr>
      <w:rFonts w:ascii="Arial" w:hAnsi="Arial" w:cs="Arial"/>
      <w:b/>
      <w:bCs/>
      <w:i/>
      <w:iCs/>
      <w:sz w:val="32"/>
      <w:szCs w:val="32"/>
      <w:lang w:val="bg-BG"/>
    </w:rPr>
  </w:style>
  <w:style w:type="character" w:customStyle="1" w:styleId="af2">
    <w:name w:val="Подзаглавие Знак"/>
    <w:basedOn w:val="a1"/>
    <w:link w:val="af0"/>
    <w:rsid w:val="00623574"/>
    <w:rPr>
      <w:rFonts w:ascii="Arial" w:eastAsia="Times New Roman" w:hAnsi="Arial" w:cs="Arial"/>
      <w:b/>
      <w:bCs/>
      <w:i/>
      <w:iCs/>
      <w:kern w:val="1"/>
      <w:sz w:val="32"/>
      <w:szCs w:val="32"/>
      <w:lang w:eastAsia="ar-SA"/>
    </w:rPr>
  </w:style>
  <w:style w:type="paragraph" w:customStyle="1" w:styleId="BodyText21">
    <w:name w:val="Body Text 21"/>
    <w:basedOn w:val="a"/>
    <w:rsid w:val="00623574"/>
    <w:pPr>
      <w:spacing w:line="360" w:lineRule="atLeast"/>
      <w:jc w:val="center"/>
    </w:pPr>
    <w:rPr>
      <w:rFonts w:ascii="Arial" w:hAnsi="Arial" w:cs="Arial"/>
      <w:b/>
      <w:bCs/>
      <w:sz w:val="32"/>
      <w:szCs w:val="32"/>
      <w:lang w:val="bg-BG"/>
    </w:rPr>
  </w:style>
  <w:style w:type="paragraph" w:styleId="33">
    <w:name w:val="Body Text 3"/>
    <w:basedOn w:val="a"/>
    <w:link w:val="34"/>
    <w:rsid w:val="00623574"/>
    <w:pPr>
      <w:jc w:val="center"/>
    </w:pPr>
    <w:rPr>
      <w:rFonts w:ascii="Arial" w:hAnsi="Arial" w:cs="Arial"/>
      <w:b/>
      <w:bCs/>
      <w:sz w:val="26"/>
      <w:szCs w:val="26"/>
      <w:lang w:val="bg-BG"/>
    </w:rPr>
  </w:style>
  <w:style w:type="character" w:customStyle="1" w:styleId="34">
    <w:name w:val="Основен текст 3 Знак"/>
    <w:basedOn w:val="a1"/>
    <w:link w:val="33"/>
    <w:rsid w:val="00623574"/>
    <w:rPr>
      <w:rFonts w:ascii="Arial" w:eastAsia="Times New Roman" w:hAnsi="Arial" w:cs="Arial"/>
      <w:b/>
      <w:bCs/>
      <w:kern w:val="1"/>
      <w:sz w:val="26"/>
      <w:szCs w:val="26"/>
      <w:lang w:eastAsia="ar-SA"/>
    </w:rPr>
  </w:style>
  <w:style w:type="paragraph" w:styleId="af3">
    <w:name w:val="footer"/>
    <w:basedOn w:val="a"/>
    <w:link w:val="af4"/>
    <w:rsid w:val="00623574"/>
    <w:pPr>
      <w:suppressLineNumbers/>
      <w:tabs>
        <w:tab w:val="center" w:pos="4153"/>
        <w:tab w:val="right" w:pos="8306"/>
      </w:tabs>
    </w:pPr>
  </w:style>
  <w:style w:type="character" w:customStyle="1" w:styleId="af4">
    <w:name w:val="Долен колонтитул Знак"/>
    <w:basedOn w:val="a1"/>
    <w:link w:val="af3"/>
    <w:rsid w:val="00623574"/>
    <w:rPr>
      <w:rFonts w:ascii="Times New Roman" w:eastAsia="Times New Roman" w:hAnsi="Times New Roman" w:cs="Times New Roman"/>
      <w:kern w:val="1"/>
      <w:sz w:val="20"/>
      <w:szCs w:val="20"/>
      <w:lang w:val="en-AU" w:eastAsia="ar-SA"/>
    </w:rPr>
  </w:style>
  <w:style w:type="paragraph" w:customStyle="1" w:styleId="annotationtext">
    <w:name w:val="annotation text"/>
    <w:basedOn w:val="a"/>
    <w:rsid w:val="00623574"/>
  </w:style>
  <w:style w:type="paragraph" w:customStyle="1" w:styleId="BodyText23">
    <w:name w:val="Body Text 23"/>
    <w:basedOn w:val="a"/>
    <w:rsid w:val="00623574"/>
    <w:pPr>
      <w:spacing w:line="360" w:lineRule="auto"/>
      <w:ind w:firstLine="720"/>
    </w:pPr>
    <w:rPr>
      <w:rFonts w:ascii="Arial" w:hAnsi="Arial" w:cs="Arial"/>
      <w:sz w:val="24"/>
      <w:szCs w:val="24"/>
      <w:lang w:val="bg-BG"/>
    </w:rPr>
  </w:style>
  <w:style w:type="paragraph" w:customStyle="1" w:styleId="BodyText22">
    <w:name w:val="Body Text 22"/>
    <w:basedOn w:val="a"/>
    <w:rsid w:val="00623574"/>
    <w:pPr>
      <w:ind w:firstLine="720"/>
      <w:jc w:val="both"/>
    </w:pPr>
    <w:rPr>
      <w:sz w:val="28"/>
      <w:szCs w:val="28"/>
      <w:lang w:val="bg-BG"/>
    </w:rPr>
  </w:style>
  <w:style w:type="paragraph" w:styleId="af5">
    <w:name w:val="Plain Text"/>
    <w:basedOn w:val="a"/>
    <w:link w:val="af6"/>
    <w:rsid w:val="00623574"/>
    <w:rPr>
      <w:rFonts w:ascii="Courier New" w:hAnsi="Courier New" w:cs="Courier New"/>
      <w:lang w:val="en-US"/>
    </w:rPr>
  </w:style>
  <w:style w:type="character" w:customStyle="1" w:styleId="af6">
    <w:name w:val="Обикновен текст Знак"/>
    <w:basedOn w:val="a1"/>
    <w:link w:val="af5"/>
    <w:rsid w:val="00623574"/>
    <w:rPr>
      <w:rFonts w:ascii="Courier New" w:eastAsia="Times New Roman" w:hAnsi="Courier New" w:cs="Courier New"/>
      <w:kern w:val="1"/>
      <w:sz w:val="20"/>
      <w:szCs w:val="20"/>
      <w:lang w:val="en-US" w:eastAsia="ar-SA"/>
    </w:rPr>
  </w:style>
  <w:style w:type="paragraph" w:customStyle="1" w:styleId="12">
    <w:name w:val="Изнесен текст1"/>
    <w:basedOn w:val="a"/>
    <w:rsid w:val="00623574"/>
    <w:rPr>
      <w:rFonts w:ascii="Tahoma" w:hAnsi="Tahoma" w:cs="Tahoma"/>
      <w:sz w:val="16"/>
      <w:szCs w:val="16"/>
      <w:lang w:val="bg-BG"/>
    </w:rPr>
  </w:style>
  <w:style w:type="paragraph" w:customStyle="1" w:styleId="footnotetext">
    <w:name w:val="footnote text"/>
    <w:basedOn w:val="a"/>
    <w:rsid w:val="00623574"/>
    <w:rPr>
      <w:lang w:val="bg-BG"/>
    </w:rPr>
  </w:style>
  <w:style w:type="paragraph" w:styleId="23">
    <w:name w:val="Body Text 2"/>
    <w:basedOn w:val="a"/>
    <w:link w:val="24"/>
    <w:rsid w:val="00623574"/>
    <w:pPr>
      <w:spacing w:after="120" w:line="480" w:lineRule="auto"/>
    </w:pPr>
  </w:style>
  <w:style w:type="character" w:customStyle="1" w:styleId="24">
    <w:name w:val="Основен текст 2 Знак"/>
    <w:basedOn w:val="a1"/>
    <w:link w:val="23"/>
    <w:rsid w:val="00623574"/>
    <w:rPr>
      <w:rFonts w:ascii="Times New Roman" w:eastAsia="Times New Roman" w:hAnsi="Times New Roman" w:cs="Times New Roman"/>
      <w:kern w:val="1"/>
      <w:sz w:val="20"/>
      <w:szCs w:val="20"/>
      <w:lang w:val="en-AU" w:eastAsia="ar-SA"/>
    </w:rPr>
  </w:style>
  <w:style w:type="paragraph" w:customStyle="1" w:styleId="firstline">
    <w:name w:val="firstline"/>
    <w:basedOn w:val="a"/>
    <w:rsid w:val="00623574"/>
    <w:pPr>
      <w:spacing w:line="240" w:lineRule="atLeast"/>
      <w:ind w:firstLine="640"/>
      <w:jc w:val="both"/>
    </w:pPr>
    <w:rPr>
      <w:rFonts w:ascii="Arial" w:hAnsi="Arial" w:cs="Arial"/>
      <w:color w:val="000000"/>
      <w:sz w:val="24"/>
      <w:szCs w:val="24"/>
      <w:lang w:val="bg-BG"/>
    </w:rPr>
  </w:style>
  <w:style w:type="paragraph" w:customStyle="1" w:styleId="quotebullet1">
    <w:name w:val="quote bullet 1"/>
    <w:basedOn w:val="a"/>
    <w:rsid w:val="00623574"/>
    <w:rPr>
      <w:rFonts w:ascii="Tahoma" w:hAnsi="Tahoma"/>
      <w:sz w:val="22"/>
      <w:lang w:val="en-US"/>
    </w:rPr>
  </w:style>
  <w:style w:type="paragraph" w:customStyle="1" w:styleId="Style3">
    <w:name w:val="Style3"/>
    <w:basedOn w:val="a"/>
    <w:rsid w:val="00623574"/>
    <w:pPr>
      <w:widowControl w:val="0"/>
      <w:spacing w:line="202" w:lineRule="exact"/>
      <w:jc w:val="both"/>
    </w:pPr>
    <w:rPr>
      <w:sz w:val="24"/>
      <w:szCs w:val="24"/>
      <w:lang w:val="en-US"/>
    </w:rPr>
  </w:style>
  <w:style w:type="paragraph" w:customStyle="1" w:styleId="Style5">
    <w:name w:val="Style5"/>
    <w:basedOn w:val="a"/>
    <w:rsid w:val="00623574"/>
    <w:pPr>
      <w:widowControl w:val="0"/>
      <w:spacing w:line="206" w:lineRule="exact"/>
      <w:ind w:firstLine="178"/>
      <w:jc w:val="both"/>
    </w:pPr>
    <w:rPr>
      <w:sz w:val="24"/>
      <w:szCs w:val="24"/>
      <w:lang w:val="en-US"/>
    </w:rPr>
  </w:style>
  <w:style w:type="paragraph" w:customStyle="1" w:styleId="Style6">
    <w:name w:val="Style6"/>
    <w:basedOn w:val="a"/>
    <w:rsid w:val="00623574"/>
    <w:pPr>
      <w:widowControl w:val="0"/>
      <w:spacing w:line="186" w:lineRule="exact"/>
      <w:ind w:firstLine="182"/>
      <w:jc w:val="both"/>
    </w:pPr>
    <w:rPr>
      <w:sz w:val="24"/>
      <w:szCs w:val="24"/>
      <w:lang w:val="en-US"/>
    </w:rPr>
  </w:style>
  <w:style w:type="paragraph" w:customStyle="1" w:styleId="Char1CharCharCharCharCharChar1CharCharCharCharCharCharCharCharCharCharCharChar">
    <w:name w:val="Char1 Char Char Char Char Char Char Знак Знак1 Char Char Знак Знак Char Char Char Char Char Char Char Char Char Char"/>
    <w:basedOn w:val="a"/>
    <w:rsid w:val="00623574"/>
    <w:pPr>
      <w:tabs>
        <w:tab w:val="left" w:pos="709"/>
      </w:tabs>
    </w:pPr>
    <w:rPr>
      <w:rFonts w:ascii="Tahoma" w:hAnsi="Tahoma"/>
      <w:sz w:val="24"/>
      <w:szCs w:val="24"/>
      <w:lang w:val="pl-PL"/>
    </w:rPr>
  </w:style>
  <w:style w:type="paragraph" w:customStyle="1" w:styleId="Style7">
    <w:name w:val="Style7"/>
    <w:basedOn w:val="a"/>
    <w:rsid w:val="00623574"/>
    <w:pPr>
      <w:widowControl w:val="0"/>
      <w:spacing w:line="234" w:lineRule="exact"/>
      <w:jc w:val="both"/>
    </w:pPr>
    <w:rPr>
      <w:rFonts w:ascii="Arial" w:hAnsi="Arial" w:cs="Arial"/>
      <w:sz w:val="24"/>
      <w:szCs w:val="24"/>
      <w:lang w:val="bg-BG"/>
    </w:rPr>
  </w:style>
  <w:style w:type="paragraph" w:customStyle="1" w:styleId="Style4">
    <w:name w:val="Style4"/>
    <w:basedOn w:val="a"/>
    <w:rsid w:val="00623574"/>
    <w:pPr>
      <w:widowControl w:val="0"/>
      <w:spacing w:line="233" w:lineRule="exact"/>
      <w:ind w:firstLine="312"/>
      <w:jc w:val="both"/>
    </w:pPr>
    <w:rPr>
      <w:rFonts w:ascii="Cambria" w:hAnsi="Cambria"/>
      <w:sz w:val="24"/>
      <w:szCs w:val="24"/>
      <w:lang w:val="en-US"/>
    </w:rPr>
  </w:style>
  <w:style w:type="paragraph" w:customStyle="1" w:styleId="Style9">
    <w:name w:val="Style9"/>
    <w:basedOn w:val="a"/>
    <w:rsid w:val="00623574"/>
    <w:pPr>
      <w:widowControl w:val="0"/>
      <w:spacing w:line="232" w:lineRule="exact"/>
      <w:jc w:val="both"/>
    </w:pPr>
    <w:rPr>
      <w:rFonts w:ascii="Cambria" w:hAnsi="Cambria"/>
      <w:sz w:val="24"/>
      <w:szCs w:val="24"/>
      <w:lang w:val="en-US"/>
    </w:rPr>
  </w:style>
  <w:style w:type="paragraph" w:styleId="af7">
    <w:name w:val="Document Map"/>
    <w:basedOn w:val="a"/>
    <w:link w:val="af8"/>
    <w:rsid w:val="00623574"/>
    <w:pPr>
      <w:shd w:val="clear" w:color="auto" w:fill="000080"/>
    </w:pPr>
    <w:rPr>
      <w:rFonts w:ascii="Tahoma" w:hAnsi="Tahoma" w:cs="Tahoma"/>
    </w:rPr>
  </w:style>
  <w:style w:type="character" w:customStyle="1" w:styleId="af8">
    <w:name w:val="План на документа Знак"/>
    <w:basedOn w:val="a1"/>
    <w:link w:val="af7"/>
    <w:rsid w:val="00623574"/>
    <w:rPr>
      <w:rFonts w:ascii="Tahoma" w:eastAsia="Times New Roman" w:hAnsi="Tahoma" w:cs="Tahoma"/>
      <w:kern w:val="1"/>
      <w:sz w:val="20"/>
      <w:szCs w:val="20"/>
      <w:shd w:val="clear" w:color="auto" w:fill="000080"/>
      <w:lang w:val="en-AU" w:eastAsia="ar-SA"/>
    </w:rPr>
  </w:style>
  <w:style w:type="paragraph" w:styleId="af9">
    <w:name w:val="Balloon Text"/>
    <w:basedOn w:val="a"/>
    <w:link w:val="afa"/>
    <w:rsid w:val="00623574"/>
    <w:rPr>
      <w:rFonts w:ascii="Tahoma" w:hAnsi="Tahoma" w:cs="Tahoma"/>
      <w:sz w:val="16"/>
      <w:szCs w:val="16"/>
    </w:rPr>
  </w:style>
  <w:style w:type="character" w:customStyle="1" w:styleId="afa">
    <w:name w:val="Изнесен текст Знак"/>
    <w:basedOn w:val="a1"/>
    <w:link w:val="af9"/>
    <w:rsid w:val="00623574"/>
    <w:rPr>
      <w:rFonts w:ascii="Tahoma" w:eastAsia="Times New Roman" w:hAnsi="Tahoma" w:cs="Tahoma"/>
      <w:kern w:val="1"/>
      <w:sz w:val="16"/>
      <w:szCs w:val="16"/>
      <w:lang w:val="en-AU" w:eastAsia="ar-SA"/>
    </w:rPr>
  </w:style>
  <w:style w:type="paragraph" w:styleId="afb">
    <w:name w:val="Normal (Web)"/>
    <w:basedOn w:val="a"/>
    <w:rsid w:val="00623574"/>
    <w:pPr>
      <w:ind w:firstLine="990"/>
      <w:jc w:val="both"/>
    </w:pPr>
    <w:rPr>
      <w:color w:val="000000"/>
      <w:sz w:val="24"/>
      <w:szCs w:val="24"/>
      <w:lang w:val="bg-BG"/>
    </w:rPr>
  </w:style>
  <w:style w:type="paragraph" w:customStyle="1" w:styleId="25">
    <w:name w:val="Основен текст2"/>
    <w:basedOn w:val="a"/>
    <w:rsid w:val="00623574"/>
    <w:pPr>
      <w:spacing w:line="240" w:lineRule="atLeast"/>
      <w:ind w:hanging="1420"/>
    </w:pPr>
    <w:rPr>
      <w:rFonts w:ascii="Verdana" w:hAnsi="Verdana"/>
      <w:sz w:val="19"/>
      <w:szCs w:val="19"/>
    </w:rPr>
  </w:style>
  <w:style w:type="paragraph" w:customStyle="1" w:styleId="ListParagraph">
    <w:name w:val="List Paragraph"/>
    <w:basedOn w:val="a"/>
    <w:rsid w:val="00623574"/>
    <w:pPr>
      <w:spacing w:after="200" w:line="276" w:lineRule="auto"/>
      <w:ind w:left="720"/>
    </w:pPr>
    <w:rPr>
      <w:sz w:val="24"/>
      <w:szCs w:val="24"/>
      <w:lang w:val="bg-BG"/>
    </w:rPr>
  </w:style>
  <w:style w:type="paragraph" w:customStyle="1" w:styleId="western">
    <w:name w:val="western"/>
    <w:basedOn w:val="a"/>
    <w:rsid w:val="00623574"/>
    <w:pPr>
      <w:spacing w:before="28"/>
      <w:jc w:val="both"/>
    </w:pPr>
    <w:rPr>
      <w:sz w:val="24"/>
      <w:szCs w:val="24"/>
      <w:lang w:val="bg-BG" w:eastAsia="my-MM" w:bidi="my-MM"/>
    </w:rPr>
  </w:style>
  <w:style w:type="paragraph" w:customStyle="1" w:styleId="Annexetitre">
    <w:name w:val="Annexe titre"/>
    <w:basedOn w:val="a"/>
    <w:rsid w:val="00623574"/>
    <w:pPr>
      <w:spacing w:before="120" w:after="120"/>
      <w:jc w:val="center"/>
    </w:pPr>
    <w:rPr>
      <w:rFonts w:eastAsia="Calibri"/>
      <w:b/>
      <w:sz w:val="24"/>
      <w:szCs w:val="22"/>
      <w:u w:val="single"/>
      <w:lang w:val="bg-BG"/>
    </w:rPr>
  </w:style>
  <w:style w:type="paragraph" w:customStyle="1" w:styleId="title1">
    <w:name w:val="title1"/>
    <w:basedOn w:val="a"/>
    <w:rsid w:val="00623574"/>
    <w:pPr>
      <w:spacing w:after="280"/>
      <w:jc w:val="center"/>
    </w:pPr>
    <w:rPr>
      <w:b/>
      <w:bCs/>
      <w:sz w:val="30"/>
      <w:szCs w:val="30"/>
      <w:lang w:val="bg-BG"/>
    </w:rPr>
  </w:style>
  <w:style w:type="paragraph" w:customStyle="1" w:styleId="endnotetext">
    <w:name w:val="endnote text"/>
    <w:basedOn w:val="a"/>
    <w:rsid w:val="00623574"/>
  </w:style>
  <w:style w:type="paragraph" w:customStyle="1" w:styleId="NormalBold">
    <w:name w:val="NormalBold"/>
    <w:basedOn w:val="a"/>
    <w:rsid w:val="00623574"/>
    <w:pPr>
      <w:widowControl w:val="0"/>
    </w:pPr>
    <w:rPr>
      <w:b/>
      <w:sz w:val="24"/>
      <w:lang w:val="bg-BG"/>
    </w:rPr>
  </w:style>
  <w:style w:type="paragraph" w:customStyle="1" w:styleId="Text1">
    <w:name w:val="Text 1"/>
    <w:basedOn w:val="a"/>
    <w:rsid w:val="00623574"/>
    <w:pPr>
      <w:spacing w:before="120" w:after="120"/>
      <w:ind w:left="850"/>
      <w:jc w:val="both"/>
    </w:pPr>
    <w:rPr>
      <w:rFonts w:eastAsia="Calibri"/>
      <w:sz w:val="24"/>
      <w:szCs w:val="22"/>
      <w:lang w:val="bg-BG"/>
    </w:rPr>
  </w:style>
  <w:style w:type="paragraph" w:customStyle="1" w:styleId="NormalLeft">
    <w:name w:val="Normal Left"/>
    <w:basedOn w:val="a"/>
    <w:rsid w:val="00623574"/>
    <w:pPr>
      <w:spacing w:before="120" w:after="120"/>
    </w:pPr>
    <w:rPr>
      <w:rFonts w:eastAsia="Calibri"/>
      <w:sz w:val="24"/>
      <w:szCs w:val="22"/>
      <w:lang w:val="bg-BG"/>
    </w:rPr>
  </w:style>
  <w:style w:type="paragraph" w:customStyle="1" w:styleId="Tiret0">
    <w:name w:val="Tiret 0"/>
    <w:basedOn w:val="a"/>
    <w:rsid w:val="00623574"/>
    <w:pPr>
      <w:spacing w:before="120" w:after="120"/>
      <w:jc w:val="both"/>
    </w:pPr>
    <w:rPr>
      <w:rFonts w:eastAsia="Calibri"/>
      <w:sz w:val="24"/>
      <w:szCs w:val="22"/>
      <w:lang w:val="bg-BG"/>
    </w:rPr>
  </w:style>
  <w:style w:type="paragraph" w:customStyle="1" w:styleId="Tiret1">
    <w:name w:val="Tiret 1"/>
    <w:basedOn w:val="a"/>
    <w:rsid w:val="00623574"/>
    <w:pPr>
      <w:spacing w:before="120" w:after="120"/>
      <w:jc w:val="both"/>
    </w:pPr>
    <w:rPr>
      <w:rFonts w:eastAsia="Calibri"/>
      <w:sz w:val="24"/>
      <w:szCs w:val="22"/>
      <w:lang w:val="bg-BG"/>
    </w:rPr>
  </w:style>
  <w:style w:type="paragraph" w:customStyle="1" w:styleId="NumPar1">
    <w:name w:val="NumPar 1"/>
    <w:basedOn w:val="a"/>
    <w:rsid w:val="00623574"/>
    <w:pPr>
      <w:numPr>
        <w:numId w:val="1"/>
      </w:numPr>
      <w:spacing w:before="120" w:after="120"/>
      <w:jc w:val="both"/>
      <w:outlineLvl w:val="0"/>
    </w:pPr>
    <w:rPr>
      <w:rFonts w:eastAsia="Calibri"/>
      <w:sz w:val="24"/>
      <w:szCs w:val="22"/>
      <w:lang w:val="bg-BG"/>
    </w:rPr>
  </w:style>
  <w:style w:type="paragraph" w:customStyle="1" w:styleId="NumPar2">
    <w:name w:val="NumPar 2"/>
    <w:basedOn w:val="a"/>
    <w:rsid w:val="00623574"/>
    <w:pPr>
      <w:numPr>
        <w:ilvl w:val="1"/>
        <w:numId w:val="1"/>
      </w:numPr>
      <w:spacing w:before="120" w:after="120"/>
      <w:jc w:val="both"/>
      <w:outlineLvl w:val="1"/>
    </w:pPr>
    <w:rPr>
      <w:rFonts w:eastAsia="Calibri"/>
      <w:sz w:val="24"/>
      <w:szCs w:val="22"/>
      <w:lang w:val="bg-BG"/>
    </w:rPr>
  </w:style>
  <w:style w:type="paragraph" w:customStyle="1" w:styleId="NumPar3">
    <w:name w:val="NumPar 3"/>
    <w:basedOn w:val="a"/>
    <w:rsid w:val="00623574"/>
    <w:pPr>
      <w:numPr>
        <w:ilvl w:val="2"/>
        <w:numId w:val="1"/>
      </w:numPr>
      <w:spacing w:before="120" w:after="120"/>
      <w:jc w:val="both"/>
      <w:outlineLvl w:val="2"/>
    </w:pPr>
    <w:rPr>
      <w:rFonts w:eastAsia="Calibri"/>
      <w:sz w:val="24"/>
      <w:szCs w:val="22"/>
      <w:lang w:val="bg-BG"/>
    </w:rPr>
  </w:style>
  <w:style w:type="paragraph" w:customStyle="1" w:styleId="NumPar4">
    <w:name w:val="NumPar 4"/>
    <w:basedOn w:val="a"/>
    <w:rsid w:val="00623574"/>
    <w:pPr>
      <w:numPr>
        <w:ilvl w:val="3"/>
        <w:numId w:val="1"/>
      </w:numPr>
      <w:spacing w:before="120" w:after="120"/>
      <w:jc w:val="both"/>
      <w:outlineLvl w:val="3"/>
    </w:pPr>
    <w:rPr>
      <w:rFonts w:eastAsia="Calibri"/>
      <w:sz w:val="24"/>
      <w:szCs w:val="22"/>
      <w:lang w:val="bg-BG"/>
    </w:rPr>
  </w:style>
  <w:style w:type="paragraph" w:customStyle="1" w:styleId="ChapterTitle">
    <w:name w:val="ChapterTitle"/>
    <w:basedOn w:val="a"/>
    <w:rsid w:val="00623574"/>
    <w:pPr>
      <w:keepNext/>
      <w:spacing w:before="120" w:after="360"/>
      <w:jc w:val="center"/>
    </w:pPr>
    <w:rPr>
      <w:rFonts w:eastAsia="Calibri"/>
      <w:b/>
      <w:sz w:val="32"/>
      <w:szCs w:val="22"/>
      <w:lang w:val="bg-BG"/>
    </w:rPr>
  </w:style>
  <w:style w:type="paragraph" w:customStyle="1" w:styleId="SectionTitle">
    <w:name w:val="SectionTitle"/>
    <w:basedOn w:val="a"/>
    <w:rsid w:val="00623574"/>
    <w:pPr>
      <w:keepNext/>
      <w:spacing w:before="120" w:after="360"/>
      <w:jc w:val="center"/>
    </w:pPr>
    <w:rPr>
      <w:rFonts w:eastAsia="Calibri"/>
      <w:b/>
      <w:smallCaps/>
      <w:sz w:val="28"/>
      <w:szCs w:val="22"/>
      <w:lang w:val="bg-BG"/>
    </w:rPr>
  </w:style>
  <w:style w:type="paragraph" w:styleId="afc">
    <w:name w:val="footnote text"/>
    <w:basedOn w:val="a"/>
    <w:link w:val="afd"/>
    <w:rsid w:val="00623574"/>
    <w:pPr>
      <w:suppressLineNumbers/>
      <w:ind w:left="283" w:hanging="283"/>
    </w:pPr>
  </w:style>
  <w:style w:type="character" w:customStyle="1" w:styleId="afd">
    <w:name w:val="Текст под линия Знак"/>
    <w:basedOn w:val="a1"/>
    <w:link w:val="afc"/>
    <w:rsid w:val="00623574"/>
    <w:rPr>
      <w:rFonts w:ascii="Times New Roman" w:eastAsia="Times New Roman" w:hAnsi="Times New Roman" w:cs="Times New Roman"/>
      <w:kern w:val="1"/>
      <w:sz w:val="20"/>
      <w:szCs w:val="20"/>
      <w:lang w:val="en-AU" w:eastAsia="ar-SA"/>
    </w:rPr>
  </w:style>
  <w:style w:type="paragraph" w:customStyle="1" w:styleId="11">
    <w:name w:val="Основен текст1"/>
    <w:basedOn w:val="a"/>
    <w:link w:val="a5"/>
    <w:rsid w:val="00623574"/>
    <w:pPr>
      <w:widowControl w:val="0"/>
      <w:shd w:val="clear" w:color="auto" w:fill="FFFFFF"/>
      <w:suppressAutoHyphens w:val="0"/>
      <w:spacing w:before="6420" w:after="660" w:line="240" w:lineRule="atLeast"/>
      <w:ind w:hanging="4480"/>
      <w:jc w:val="center"/>
    </w:pPr>
    <w:rPr>
      <w:rFonts w:ascii="Verdana" w:eastAsiaTheme="minorHAnsi" w:hAnsi="Verdana" w:cstheme="minorBidi"/>
      <w:kern w:val="0"/>
      <w:sz w:val="19"/>
      <w:szCs w:val="19"/>
      <w:lang w:val="bg-B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26</Pages>
  <Words>5999</Words>
  <Characters>34195</Characters>
  <Application>Microsoft Office Word</Application>
  <DocSecurity>0</DocSecurity>
  <Lines>284</Lines>
  <Paragraphs>80</Paragraphs>
  <ScaleCrop>false</ScaleCrop>
  <Company/>
  <LinksUpToDate>false</LinksUpToDate>
  <CharactersWithSpaces>40114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Janeta</dc:creator>
  <cp:lastModifiedBy>Janeta</cp:lastModifiedBy>
  <cp:revision>1</cp:revision>
  <dcterms:created xsi:type="dcterms:W3CDTF">2017-04-26T10:33:00Z</dcterms:created>
  <dcterms:modified xsi:type="dcterms:W3CDTF">2017-04-26T10:34:00Z</dcterms:modified>
</cp:coreProperties>
</file>